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C387C39" w14:textId="77777777" w:rsidR="00684F8A" w:rsidRPr="00CE5E99" w:rsidRDefault="00684F8A" w:rsidP="00C348B0">
      <w:pPr>
        <w:spacing w:after="0" w:line="240" w:lineRule="auto"/>
        <w:jc w:val="center"/>
        <w:rPr>
          <w:rFonts w:cs="Calibri"/>
          <w:b/>
          <w:sz w:val="24"/>
          <w:szCs w:val="24"/>
        </w:rPr>
      </w:pPr>
      <w:r w:rsidRPr="00CE5E99">
        <w:rPr>
          <w:rFonts w:cs="Calibri"/>
          <w:b/>
          <w:sz w:val="24"/>
          <w:szCs w:val="24"/>
        </w:rPr>
        <w:t>SPECYFIKACJA ZAMÓWIENIA</w:t>
      </w:r>
    </w:p>
    <w:p w14:paraId="3E024889" w14:textId="5CBCBFEE" w:rsidR="00D30859" w:rsidRPr="00CE5E99" w:rsidRDefault="00552F83" w:rsidP="00C348B0">
      <w:pPr>
        <w:spacing w:after="0" w:line="240" w:lineRule="auto"/>
        <w:jc w:val="center"/>
        <w:rPr>
          <w:rFonts w:cs="Calibri"/>
          <w:b/>
          <w:sz w:val="24"/>
          <w:szCs w:val="24"/>
        </w:rPr>
      </w:pPr>
      <w:r w:rsidRPr="00CE5E99">
        <w:rPr>
          <w:rFonts w:cs="Calibri"/>
          <w:b/>
          <w:sz w:val="24"/>
          <w:szCs w:val="24"/>
        </w:rPr>
        <w:t>Nr: SzNM</w:t>
      </w:r>
      <w:r w:rsidR="00761FE9" w:rsidRPr="00CE5E99">
        <w:rPr>
          <w:rFonts w:cs="Calibri"/>
          <w:b/>
          <w:sz w:val="24"/>
          <w:szCs w:val="24"/>
        </w:rPr>
        <w:t>4</w:t>
      </w:r>
      <w:r w:rsidRPr="00CE5E99">
        <w:rPr>
          <w:rFonts w:cs="Calibri"/>
          <w:b/>
          <w:sz w:val="24"/>
          <w:szCs w:val="24"/>
        </w:rPr>
        <w:t>/</w:t>
      </w:r>
      <w:r w:rsidR="00663589" w:rsidRPr="00CE5E99">
        <w:rPr>
          <w:rFonts w:cs="Calibri"/>
          <w:b/>
          <w:sz w:val="24"/>
          <w:szCs w:val="24"/>
        </w:rPr>
        <w:t>3</w:t>
      </w:r>
      <w:r w:rsidRPr="00CE5E99">
        <w:rPr>
          <w:rFonts w:cs="Calibri"/>
          <w:b/>
          <w:sz w:val="24"/>
          <w:szCs w:val="24"/>
        </w:rPr>
        <w:t>/202</w:t>
      </w:r>
      <w:r w:rsidR="00663589" w:rsidRPr="00CE5E99">
        <w:rPr>
          <w:rFonts w:cs="Calibri"/>
          <w:b/>
          <w:sz w:val="24"/>
          <w:szCs w:val="24"/>
        </w:rPr>
        <w:t>6</w:t>
      </w:r>
    </w:p>
    <w:p w14:paraId="78A58197" w14:textId="77777777" w:rsidR="009A1D5F" w:rsidRPr="00CE5E99" w:rsidRDefault="009A1D5F" w:rsidP="009A1D5F">
      <w:pPr>
        <w:spacing w:after="0" w:line="240" w:lineRule="auto"/>
        <w:rPr>
          <w:color w:val="FF0000"/>
          <w:sz w:val="24"/>
          <w:szCs w:val="24"/>
        </w:rPr>
      </w:pPr>
    </w:p>
    <w:p w14:paraId="00696530" w14:textId="465B4E94" w:rsidR="00D30859" w:rsidRPr="00CE5E99" w:rsidRDefault="00984A52" w:rsidP="00CE5E99">
      <w:pPr>
        <w:pStyle w:val="Nagwek1"/>
        <w:spacing w:line="276" w:lineRule="auto"/>
        <w:rPr>
          <w:rFonts w:ascii="Calibri" w:eastAsia="Calibri" w:hAnsi="Calibri" w:cs="Calibri"/>
          <w:b w:val="0"/>
          <w:szCs w:val="24"/>
        </w:rPr>
      </w:pPr>
      <w:r w:rsidRPr="00CE5E99">
        <w:rPr>
          <w:rFonts w:ascii="Calibri" w:hAnsi="Calibri" w:cs="Calibri"/>
          <w:b w:val="0"/>
          <w:szCs w:val="24"/>
        </w:rPr>
        <w:t xml:space="preserve">Zapytanie dotyczące </w:t>
      </w:r>
      <w:r w:rsidR="00A65FBE" w:rsidRPr="00CE5E99">
        <w:rPr>
          <w:rFonts w:ascii="Calibri" w:hAnsi="Calibri" w:cs="Calibri"/>
          <w:b w:val="0"/>
          <w:szCs w:val="24"/>
        </w:rPr>
        <w:t xml:space="preserve">zakupu i dostawy materiałów </w:t>
      </w:r>
      <w:r w:rsidR="00B02EEF" w:rsidRPr="00CE5E99">
        <w:rPr>
          <w:rFonts w:ascii="Calibri" w:hAnsi="Calibri" w:cs="Calibri"/>
          <w:b w:val="0"/>
          <w:szCs w:val="24"/>
        </w:rPr>
        <w:t>budowlanych</w:t>
      </w:r>
      <w:r w:rsidR="00A65FBE" w:rsidRPr="00CE5E99">
        <w:rPr>
          <w:rFonts w:ascii="Calibri" w:hAnsi="Calibri" w:cs="Calibri"/>
          <w:b w:val="0"/>
          <w:szCs w:val="24"/>
        </w:rPr>
        <w:t xml:space="preserve"> (na szkolenie i egzamin) </w:t>
      </w:r>
      <w:r w:rsidR="00CE5E99">
        <w:rPr>
          <w:rFonts w:ascii="Calibri" w:hAnsi="Calibri" w:cs="Calibri"/>
          <w:b w:val="0"/>
          <w:szCs w:val="24"/>
        </w:rPr>
        <w:br/>
      </w:r>
      <w:r w:rsidR="00A65FBE" w:rsidRPr="00CE5E99">
        <w:rPr>
          <w:rFonts w:ascii="Calibri" w:hAnsi="Calibri" w:cs="Calibri"/>
          <w:b w:val="0"/>
          <w:szCs w:val="24"/>
        </w:rPr>
        <w:t xml:space="preserve">do realizacji kursu </w:t>
      </w:r>
      <w:r w:rsidR="00B02EEF" w:rsidRPr="00CE5E99">
        <w:rPr>
          <w:rFonts w:ascii="Calibri" w:hAnsi="Calibri" w:cs="Calibri"/>
          <w:b w:val="0"/>
          <w:szCs w:val="24"/>
        </w:rPr>
        <w:t>ocieplania i termomodernizacji budynków</w:t>
      </w:r>
      <w:r w:rsidR="00A65FBE" w:rsidRPr="00CE5E99">
        <w:rPr>
          <w:rFonts w:ascii="Calibri" w:hAnsi="Calibri" w:cs="Calibri"/>
          <w:b w:val="0"/>
          <w:szCs w:val="24"/>
        </w:rPr>
        <w:t xml:space="preserve"> w Toruniu </w:t>
      </w:r>
      <w:r w:rsidR="00D30859" w:rsidRPr="00CE5E99">
        <w:rPr>
          <w:rFonts w:ascii="Calibri" w:hAnsi="Calibri" w:cs="Calibri"/>
          <w:b w:val="0"/>
          <w:szCs w:val="24"/>
        </w:rPr>
        <w:t>w ramach projektu:</w:t>
      </w:r>
      <w:r w:rsidR="00D30859" w:rsidRPr="00CE5E99">
        <w:rPr>
          <w:rFonts w:ascii="Calibri" w:hAnsi="Calibri" w:cs="Calibri"/>
          <w:szCs w:val="24"/>
        </w:rPr>
        <w:t xml:space="preserve"> „</w:t>
      </w:r>
      <w:r w:rsidR="002214A0" w:rsidRPr="00CE5E99">
        <w:rPr>
          <w:rFonts w:ascii="Calibri" w:hAnsi="Calibri" w:cs="Calibri"/>
          <w:i/>
          <w:iCs/>
          <w:szCs w:val="24"/>
        </w:rPr>
        <w:t xml:space="preserve">Szkoła </w:t>
      </w:r>
      <w:r w:rsidR="00761FE9" w:rsidRPr="00CE5E99">
        <w:rPr>
          <w:rFonts w:ascii="Calibri" w:hAnsi="Calibri" w:cs="Calibri"/>
          <w:i/>
          <w:iCs/>
          <w:szCs w:val="24"/>
        </w:rPr>
        <w:t>N</w:t>
      </w:r>
      <w:r w:rsidR="002214A0" w:rsidRPr="00CE5E99">
        <w:rPr>
          <w:rFonts w:ascii="Calibri" w:hAnsi="Calibri" w:cs="Calibri"/>
          <w:i/>
          <w:iCs/>
          <w:szCs w:val="24"/>
        </w:rPr>
        <w:t xml:space="preserve">owych </w:t>
      </w:r>
      <w:r w:rsidR="00761FE9" w:rsidRPr="00CE5E99">
        <w:rPr>
          <w:rFonts w:ascii="Calibri" w:hAnsi="Calibri" w:cs="Calibri"/>
          <w:i/>
          <w:iCs/>
          <w:szCs w:val="24"/>
        </w:rPr>
        <w:t>M</w:t>
      </w:r>
      <w:r w:rsidR="002214A0" w:rsidRPr="00CE5E99">
        <w:rPr>
          <w:rFonts w:ascii="Calibri" w:hAnsi="Calibri" w:cs="Calibri"/>
          <w:i/>
          <w:iCs/>
          <w:szCs w:val="24"/>
        </w:rPr>
        <w:t>ożliwości</w:t>
      </w:r>
      <w:r w:rsidR="0070459F" w:rsidRPr="00CE5E99">
        <w:rPr>
          <w:rFonts w:ascii="Calibri" w:hAnsi="Calibri" w:cs="Calibri"/>
          <w:i/>
          <w:iCs/>
          <w:szCs w:val="24"/>
        </w:rPr>
        <w:t xml:space="preserve"> </w:t>
      </w:r>
      <w:r w:rsidR="00761FE9" w:rsidRPr="00CE5E99">
        <w:rPr>
          <w:rFonts w:ascii="Calibri" w:hAnsi="Calibri" w:cs="Calibri"/>
          <w:i/>
          <w:iCs/>
          <w:szCs w:val="24"/>
        </w:rPr>
        <w:t>4</w:t>
      </w:r>
      <w:r w:rsidR="00D30859" w:rsidRPr="00CE5E99">
        <w:rPr>
          <w:rFonts w:ascii="Calibri" w:hAnsi="Calibri" w:cs="Calibri"/>
          <w:szCs w:val="24"/>
        </w:rPr>
        <w:t>”</w:t>
      </w:r>
      <w:r w:rsidR="00D30859" w:rsidRPr="00CE5E99">
        <w:rPr>
          <w:rFonts w:ascii="Calibri" w:hAnsi="Calibri" w:cs="Calibri"/>
          <w:b w:val="0"/>
          <w:szCs w:val="24"/>
        </w:rPr>
        <w:t xml:space="preserve">, </w:t>
      </w:r>
      <w:r w:rsidR="00D30859" w:rsidRPr="00CE5E99">
        <w:rPr>
          <w:rFonts w:ascii="Calibri" w:eastAsia="Calibri" w:hAnsi="Calibri" w:cs="Calibri"/>
          <w:b w:val="0"/>
          <w:szCs w:val="24"/>
        </w:rPr>
        <w:t xml:space="preserve">realizowanego </w:t>
      </w:r>
      <w:r w:rsidR="004B527F" w:rsidRPr="00CE5E99">
        <w:rPr>
          <w:rFonts w:ascii="Calibri" w:eastAsia="Calibri" w:hAnsi="Calibri" w:cs="Calibri"/>
          <w:b w:val="0"/>
          <w:szCs w:val="24"/>
        </w:rPr>
        <w:t xml:space="preserve">w ramach: </w:t>
      </w:r>
      <w:r w:rsidR="00761FE9" w:rsidRPr="00CE5E99">
        <w:rPr>
          <w:rFonts w:ascii="Calibri" w:eastAsia="Calibri" w:hAnsi="Calibri" w:cs="Calibri"/>
          <w:b w:val="0"/>
          <w:szCs w:val="24"/>
        </w:rPr>
        <w:t>Priorytetu 8 Fundusze europejskie na wsparcie w obszarze rynku pracy, edukacji i włączenia społecznego, Działania 08.17 Kształcenie zawodowe</w:t>
      </w:r>
      <w:r w:rsidR="004B527F" w:rsidRPr="00CE5E99">
        <w:rPr>
          <w:rFonts w:ascii="Calibri" w:eastAsia="Calibri" w:hAnsi="Calibri" w:cs="Calibri"/>
          <w:b w:val="0"/>
          <w:szCs w:val="24"/>
        </w:rPr>
        <w:t>.</w:t>
      </w:r>
    </w:p>
    <w:p w14:paraId="665B8221" w14:textId="77777777" w:rsidR="00D30859" w:rsidRPr="00CE5E99" w:rsidRDefault="00D30859" w:rsidP="00CE5E99">
      <w:pPr>
        <w:spacing w:after="0"/>
        <w:ind w:left="-6" w:right="40"/>
        <w:rPr>
          <w:sz w:val="24"/>
          <w:szCs w:val="24"/>
        </w:rPr>
      </w:pPr>
      <w:r w:rsidRPr="00CE5E99">
        <w:rPr>
          <w:rFonts w:cs="Calibri"/>
          <w:sz w:val="24"/>
          <w:szCs w:val="24"/>
        </w:rPr>
        <w:t>Procedura prowadzona jest zgodnie z</w:t>
      </w:r>
      <w:r w:rsidRPr="00CE5E99">
        <w:rPr>
          <w:rFonts w:eastAsia="Calibri" w:cs="Calibri"/>
          <w:i/>
          <w:sz w:val="24"/>
          <w:szCs w:val="24"/>
        </w:rPr>
        <w:t xml:space="preserve"> </w:t>
      </w:r>
      <w:r w:rsidR="00FF2407" w:rsidRPr="00CE5E99">
        <w:rPr>
          <w:rFonts w:eastAsia="Calibri" w:cs="Calibri"/>
          <w:sz w:val="24"/>
          <w:szCs w:val="24"/>
        </w:rPr>
        <w:t xml:space="preserve">dokumentem </w:t>
      </w:r>
      <w:r w:rsidR="00FF2407" w:rsidRPr="00CE5E99">
        <w:rPr>
          <w:rFonts w:eastAsia="Calibri" w:cs="Calibri"/>
          <w:i/>
          <w:sz w:val="24"/>
          <w:szCs w:val="24"/>
        </w:rPr>
        <w:t>„</w:t>
      </w:r>
      <w:r w:rsidR="000D2294" w:rsidRPr="00CE5E99">
        <w:rPr>
          <w:rFonts w:cs="Calibri"/>
          <w:sz w:val="24"/>
          <w:szCs w:val="24"/>
        </w:rPr>
        <w:t xml:space="preserve">Wytyczne </w:t>
      </w:r>
      <w:r w:rsidR="004D2DB0" w:rsidRPr="00CE5E99">
        <w:rPr>
          <w:rFonts w:cs="Calibri"/>
          <w:sz w:val="24"/>
          <w:szCs w:val="24"/>
        </w:rPr>
        <w:t>dotyczące</w:t>
      </w:r>
      <w:r w:rsidR="000D2294" w:rsidRPr="00CE5E99">
        <w:rPr>
          <w:rFonts w:cs="Calibri"/>
          <w:sz w:val="24"/>
          <w:szCs w:val="24"/>
        </w:rPr>
        <w:t xml:space="preserve"> kwalifikowalności wydatków na lata 20</w:t>
      </w:r>
      <w:r w:rsidR="004D2DB0" w:rsidRPr="00CE5E99">
        <w:rPr>
          <w:rFonts w:cs="Calibri"/>
          <w:sz w:val="24"/>
          <w:szCs w:val="24"/>
        </w:rPr>
        <w:t>21</w:t>
      </w:r>
      <w:r w:rsidR="000D2294" w:rsidRPr="00CE5E99">
        <w:rPr>
          <w:rFonts w:cs="Calibri"/>
          <w:sz w:val="24"/>
          <w:szCs w:val="24"/>
        </w:rPr>
        <w:t>-202</w:t>
      </w:r>
      <w:r w:rsidR="004D2DB0" w:rsidRPr="00CE5E99">
        <w:rPr>
          <w:rFonts w:cs="Calibri"/>
          <w:sz w:val="24"/>
          <w:szCs w:val="24"/>
        </w:rPr>
        <w:t>7</w:t>
      </w:r>
      <w:r w:rsidR="00FF2407" w:rsidRPr="00CE5E99">
        <w:rPr>
          <w:rFonts w:cs="Calibri"/>
          <w:sz w:val="24"/>
          <w:szCs w:val="24"/>
        </w:rPr>
        <w:t>”</w:t>
      </w:r>
      <w:r w:rsidRPr="00CE5E99">
        <w:rPr>
          <w:rFonts w:cs="Calibri"/>
          <w:sz w:val="24"/>
          <w:szCs w:val="24"/>
        </w:rPr>
        <w:t>.</w:t>
      </w:r>
    </w:p>
    <w:p w14:paraId="5F9C25D2" w14:textId="77777777" w:rsidR="009A1D5F" w:rsidRPr="00CE5E99" w:rsidRDefault="009A1D5F" w:rsidP="00CE5E99">
      <w:pPr>
        <w:pStyle w:val="Nagwek2"/>
        <w:spacing w:before="0"/>
        <w:rPr>
          <w:rFonts w:ascii="Calibri" w:hAnsi="Calibri" w:cs="Calibri"/>
          <w:b/>
          <w:color w:val="auto"/>
          <w:sz w:val="24"/>
          <w:szCs w:val="28"/>
          <w:u w:val="single"/>
        </w:rPr>
      </w:pPr>
    </w:p>
    <w:p w14:paraId="0463DEDB" w14:textId="77777777" w:rsidR="00D30859" w:rsidRPr="00CE5E99" w:rsidRDefault="00D30859" w:rsidP="009A1D5F">
      <w:pPr>
        <w:pStyle w:val="Nagwek2"/>
        <w:spacing w:before="0" w:line="240" w:lineRule="auto"/>
        <w:rPr>
          <w:color w:val="auto"/>
          <w:sz w:val="28"/>
          <w:szCs w:val="28"/>
        </w:rPr>
      </w:pPr>
      <w:r w:rsidRPr="00CE5E99">
        <w:rPr>
          <w:rFonts w:ascii="Calibri" w:hAnsi="Calibri" w:cs="Calibri"/>
          <w:b/>
          <w:color w:val="auto"/>
          <w:sz w:val="24"/>
          <w:szCs w:val="28"/>
          <w:u w:val="single"/>
        </w:rPr>
        <w:t xml:space="preserve">Informacje ogólne </w:t>
      </w:r>
    </w:p>
    <w:p w14:paraId="06692AD0" w14:textId="77777777" w:rsidR="009A1D5F" w:rsidRPr="00CE5E99" w:rsidRDefault="009A1D5F" w:rsidP="009A1D5F">
      <w:pPr>
        <w:spacing w:after="0" w:line="240" w:lineRule="auto"/>
        <w:ind w:left="-5"/>
        <w:rPr>
          <w:rFonts w:eastAsia="Calibri" w:cs="Calibri"/>
          <w:b/>
          <w:sz w:val="24"/>
          <w:szCs w:val="24"/>
        </w:rPr>
      </w:pPr>
    </w:p>
    <w:p w14:paraId="0B9C2A55" w14:textId="77777777" w:rsidR="00D30859" w:rsidRPr="00CE5E99" w:rsidRDefault="00D30859" w:rsidP="00CE5E99">
      <w:pPr>
        <w:spacing w:after="0"/>
        <w:ind w:left="-5"/>
        <w:rPr>
          <w:sz w:val="24"/>
          <w:szCs w:val="24"/>
        </w:rPr>
      </w:pPr>
      <w:r w:rsidRPr="00CE5E99">
        <w:rPr>
          <w:rFonts w:eastAsia="Calibri" w:cs="Calibri"/>
          <w:b/>
          <w:sz w:val="24"/>
          <w:szCs w:val="24"/>
        </w:rPr>
        <w:t xml:space="preserve">Zamawiający: </w:t>
      </w:r>
    </w:p>
    <w:p w14:paraId="0110BE46" w14:textId="77777777" w:rsidR="00D30859" w:rsidRPr="00CE5E99" w:rsidRDefault="00D30859" w:rsidP="00CE5E99">
      <w:pPr>
        <w:spacing w:after="0"/>
        <w:ind w:left="-6" w:right="40"/>
        <w:rPr>
          <w:sz w:val="24"/>
          <w:szCs w:val="24"/>
        </w:rPr>
      </w:pPr>
      <w:r w:rsidRPr="00CE5E99">
        <w:rPr>
          <w:rFonts w:cs="Calibri"/>
          <w:sz w:val="24"/>
          <w:szCs w:val="24"/>
        </w:rPr>
        <w:t>Zakład Doskonalenia Zawodowego</w:t>
      </w:r>
    </w:p>
    <w:p w14:paraId="7A602A2A" w14:textId="77777777" w:rsidR="00D30859" w:rsidRPr="00CE5E99" w:rsidRDefault="00AF28B8" w:rsidP="00CE5E99">
      <w:pPr>
        <w:spacing w:after="0"/>
        <w:ind w:left="-6" w:right="40"/>
        <w:rPr>
          <w:sz w:val="24"/>
          <w:szCs w:val="24"/>
        </w:rPr>
      </w:pPr>
      <w:r w:rsidRPr="00CE5E99">
        <w:rPr>
          <w:rFonts w:cs="Calibri"/>
          <w:sz w:val="24"/>
          <w:szCs w:val="24"/>
        </w:rPr>
        <w:t>ul. Ż</w:t>
      </w:r>
      <w:r w:rsidR="00D30859" w:rsidRPr="00CE5E99">
        <w:rPr>
          <w:rFonts w:cs="Calibri"/>
          <w:sz w:val="24"/>
          <w:szCs w:val="24"/>
        </w:rPr>
        <w:t>ółkiewskiego 37/41</w:t>
      </w:r>
    </w:p>
    <w:p w14:paraId="563E89F0" w14:textId="77777777" w:rsidR="00D30859" w:rsidRPr="00CE5E99" w:rsidRDefault="00D30859" w:rsidP="00CE5E99">
      <w:pPr>
        <w:spacing w:after="0"/>
        <w:ind w:left="-6" w:right="40"/>
        <w:rPr>
          <w:sz w:val="24"/>
          <w:szCs w:val="24"/>
        </w:rPr>
      </w:pPr>
      <w:r w:rsidRPr="00CE5E99">
        <w:rPr>
          <w:rFonts w:cs="Calibri"/>
          <w:sz w:val="24"/>
          <w:szCs w:val="24"/>
        </w:rPr>
        <w:t>87-100 Toruń</w:t>
      </w:r>
    </w:p>
    <w:p w14:paraId="73AAA5E1" w14:textId="77777777" w:rsidR="00CE5E99" w:rsidRDefault="00D30859" w:rsidP="00CE5E99">
      <w:pPr>
        <w:spacing w:after="0"/>
        <w:ind w:left="-6" w:right="40"/>
        <w:rPr>
          <w:rFonts w:cs="Calibri"/>
          <w:sz w:val="24"/>
          <w:szCs w:val="24"/>
        </w:rPr>
      </w:pPr>
      <w:r w:rsidRPr="00CE5E99">
        <w:rPr>
          <w:rFonts w:cs="Calibri"/>
          <w:sz w:val="24"/>
          <w:szCs w:val="24"/>
        </w:rPr>
        <w:t>NIP: 879-016-90-15</w:t>
      </w:r>
    </w:p>
    <w:p w14:paraId="383EAB28" w14:textId="35114C58" w:rsidR="00D30859" w:rsidRPr="00CE5E99" w:rsidRDefault="00D30859" w:rsidP="00CE5E99">
      <w:pPr>
        <w:spacing w:after="0"/>
        <w:ind w:left="-6" w:right="40"/>
        <w:rPr>
          <w:sz w:val="24"/>
          <w:szCs w:val="24"/>
        </w:rPr>
      </w:pPr>
      <w:r w:rsidRPr="00CE5E99">
        <w:rPr>
          <w:rFonts w:cs="Calibri"/>
          <w:sz w:val="24"/>
          <w:szCs w:val="24"/>
        </w:rPr>
        <w:t>REGON: 000512496</w:t>
      </w:r>
    </w:p>
    <w:p w14:paraId="5738F7BE" w14:textId="77777777" w:rsidR="00D30859" w:rsidRPr="00CE5E99" w:rsidRDefault="00D30859" w:rsidP="00CE5E99">
      <w:pPr>
        <w:spacing w:after="0"/>
        <w:rPr>
          <w:rFonts w:cs="Calibri"/>
          <w:sz w:val="24"/>
          <w:szCs w:val="24"/>
        </w:rPr>
      </w:pPr>
    </w:p>
    <w:p w14:paraId="3F85288A" w14:textId="10871ED2" w:rsidR="00D30859" w:rsidRPr="00CE5E99" w:rsidRDefault="00D30859" w:rsidP="00CE5E99">
      <w:pPr>
        <w:spacing w:after="0"/>
        <w:ind w:left="-5"/>
        <w:rPr>
          <w:sz w:val="24"/>
          <w:szCs w:val="24"/>
        </w:rPr>
      </w:pPr>
      <w:r w:rsidRPr="00CE5E99">
        <w:rPr>
          <w:rFonts w:eastAsia="Calibri" w:cs="Calibri"/>
          <w:b/>
          <w:sz w:val="24"/>
          <w:szCs w:val="24"/>
        </w:rPr>
        <w:t>Data publikacji:</w:t>
      </w:r>
      <w:r w:rsidRPr="00CE5E99">
        <w:rPr>
          <w:rFonts w:cs="Calibri"/>
          <w:sz w:val="24"/>
          <w:szCs w:val="24"/>
        </w:rPr>
        <w:t xml:space="preserve"> </w:t>
      </w:r>
      <w:r w:rsidR="00F04611" w:rsidRPr="00CE5E99">
        <w:rPr>
          <w:rFonts w:cs="Calibri"/>
          <w:sz w:val="24"/>
          <w:szCs w:val="24"/>
        </w:rPr>
        <w:t>04</w:t>
      </w:r>
      <w:r w:rsidR="00A01FC7" w:rsidRPr="00CE5E99">
        <w:rPr>
          <w:rFonts w:cs="Calibri"/>
          <w:sz w:val="24"/>
          <w:szCs w:val="24"/>
        </w:rPr>
        <w:t>.</w:t>
      </w:r>
      <w:r w:rsidR="00F04611" w:rsidRPr="00CE5E99">
        <w:rPr>
          <w:rFonts w:cs="Calibri"/>
          <w:sz w:val="24"/>
          <w:szCs w:val="24"/>
        </w:rPr>
        <w:t>03</w:t>
      </w:r>
      <w:r w:rsidR="000D2294" w:rsidRPr="00CE5E99">
        <w:rPr>
          <w:rFonts w:cs="Calibri"/>
          <w:sz w:val="24"/>
          <w:szCs w:val="24"/>
        </w:rPr>
        <w:t>.20</w:t>
      </w:r>
      <w:r w:rsidR="00303C68" w:rsidRPr="00CE5E99">
        <w:rPr>
          <w:rFonts w:cs="Calibri"/>
          <w:sz w:val="24"/>
          <w:szCs w:val="24"/>
        </w:rPr>
        <w:t>2</w:t>
      </w:r>
      <w:r w:rsidR="00F04611" w:rsidRPr="00CE5E99">
        <w:rPr>
          <w:rFonts w:cs="Calibri"/>
          <w:sz w:val="24"/>
          <w:szCs w:val="24"/>
        </w:rPr>
        <w:t>6</w:t>
      </w:r>
      <w:r w:rsidRPr="00CE5E99">
        <w:rPr>
          <w:rFonts w:cs="Calibri"/>
          <w:sz w:val="24"/>
          <w:szCs w:val="24"/>
        </w:rPr>
        <w:t xml:space="preserve"> </w:t>
      </w:r>
      <w:r w:rsidR="00A92F3B" w:rsidRPr="00CE5E99">
        <w:rPr>
          <w:rFonts w:cs="Calibri"/>
          <w:sz w:val="24"/>
          <w:szCs w:val="24"/>
        </w:rPr>
        <w:t>r.</w:t>
      </w:r>
    </w:p>
    <w:p w14:paraId="7270FAEA" w14:textId="1A7F274C" w:rsidR="00D30859" w:rsidRPr="00CE5E99" w:rsidRDefault="00D30859" w:rsidP="00CE5E99">
      <w:pPr>
        <w:spacing w:after="0"/>
        <w:ind w:left="-5"/>
        <w:rPr>
          <w:sz w:val="24"/>
          <w:szCs w:val="24"/>
          <w:vertAlign w:val="superscript"/>
        </w:rPr>
      </w:pPr>
      <w:r w:rsidRPr="00CE5E99">
        <w:rPr>
          <w:rFonts w:eastAsia="Calibri" w:cs="Calibri"/>
          <w:b/>
          <w:sz w:val="24"/>
          <w:szCs w:val="24"/>
        </w:rPr>
        <w:t>Termin składania ofert:</w:t>
      </w:r>
      <w:r w:rsidRPr="00CE5E99">
        <w:rPr>
          <w:rFonts w:cs="Calibri"/>
          <w:sz w:val="24"/>
          <w:szCs w:val="24"/>
        </w:rPr>
        <w:t xml:space="preserve"> </w:t>
      </w:r>
      <w:r w:rsidR="00F04611" w:rsidRPr="00CE5E99">
        <w:rPr>
          <w:rFonts w:cs="Calibri"/>
          <w:sz w:val="24"/>
          <w:szCs w:val="24"/>
        </w:rPr>
        <w:t>12</w:t>
      </w:r>
      <w:r w:rsidR="000D2294" w:rsidRPr="00CE5E99">
        <w:rPr>
          <w:rFonts w:cs="Calibri"/>
          <w:sz w:val="24"/>
          <w:szCs w:val="24"/>
        </w:rPr>
        <w:t>.</w:t>
      </w:r>
      <w:r w:rsidR="00F04611" w:rsidRPr="00CE5E99">
        <w:rPr>
          <w:rFonts w:cs="Calibri"/>
          <w:sz w:val="24"/>
          <w:szCs w:val="24"/>
        </w:rPr>
        <w:t>03</w:t>
      </w:r>
      <w:r w:rsidRPr="00CE5E99">
        <w:rPr>
          <w:rFonts w:cs="Calibri"/>
          <w:sz w:val="24"/>
          <w:szCs w:val="24"/>
        </w:rPr>
        <w:t>.20</w:t>
      </w:r>
      <w:r w:rsidR="00303C68" w:rsidRPr="00CE5E99">
        <w:rPr>
          <w:rFonts w:cs="Calibri"/>
          <w:sz w:val="24"/>
          <w:szCs w:val="24"/>
        </w:rPr>
        <w:t>2</w:t>
      </w:r>
      <w:r w:rsidR="00F04611" w:rsidRPr="00CE5E99">
        <w:rPr>
          <w:rFonts w:cs="Calibri"/>
          <w:sz w:val="24"/>
          <w:szCs w:val="24"/>
        </w:rPr>
        <w:t>6</w:t>
      </w:r>
      <w:r w:rsidR="00A92F3B" w:rsidRPr="00CE5E99">
        <w:rPr>
          <w:rFonts w:cs="Calibri"/>
          <w:sz w:val="24"/>
          <w:szCs w:val="24"/>
        </w:rPr>
        <w:t xml:space="preserve"> r.</w:t>
      </w:r>
      <w:r w:rsidR="00D043BA" w:rsidRPr="00CE5E99">
        <w:rPr>
          <w:rFonts w:cs="Calibri"/>
          <w:sz w:val="24"/>
          <w:szCs w:val="24"/>
        </w:rPr>
        <w:t xml:space="preserve"> (godzina </w:t>
      </w:r>
      <w:r w:rsidR="00A113FE" w:rsidRPr="00CE5E99">
        <w:rPr>
          <w:rFonts w:cs="Calibri"/>
          <w:sz w:val="24"/>
          <w:szCs w:val="24"/>
        </w:rPr>
        <w:t>9</w:t>
      </w:r>
      <w:r w:rsidR="00CE5E99">
        <w:rPr>
          <w:rFonts w:cs="Calibri"/>
          <w:sz w:val="24"/>
          <w:szCs w:val="24"/>
        </w:rPr>
        <w:t>:</w:t>
      </w:r>
      <w:r w:rsidR="00D043BA" w:rsidRPr="00CE5E99">
        <w:rPr>
          <w:rFonts w:cs="Calibri"/>
          <w:sz w:val="24"/>
          <w:szCs w:val="24"/>
        </w:rPr>
        <w:t>00)</w:t>
      </w:r>
    </w:p>
    <w:p w14:paraId="7356D977" w14:textId="77777777" w:rsidR="00D30859" w:rsidRPr="00CE5E99" w:rsidRDefault="00D30859" w:rsidP="00CE5E99">
      <w:pPr>
        <w:spacing w:after="0"/>
        <w:ind w:left="-5" w:right="42"/>
        <w:jc w:val="both"/>
        <w:rPr>
          <w:rFonts w:cs="Calibri"/>
          <w:sz w:val="24"/>
          <w:szCs w:val="24"/>
        </w:rPr>
      </w:pPr>
    </w:p>
    <w:p w14:paraId="65E1B12D" w14:textId="74AAA7BD" w:rsidR="00D30859" w:rsidRPr="00CE5E99" w:rsidRDefault="00D30859" w:rsidP="00CE5E99">
      <w:pPr>
        <w:spacing w:after="0"/>
        <w:ind w:left="-5" w:right="42"/>
        <w:rPr>
          <w:sz w:val="24"/>
          <w:szCs w:val="24"/>
        </w:rPr>
      </w:pPr>
      <w:r w:rsidRPr="00CE5E99">
        <w:rPr>
          <w:rFonts w:cs="Calibri"/>
          <w:sz w:val="24"/>
          <w:szCs w:val="24"/>
        </w:rPr>
        <w:t>W związku z realizacją projektu „</w:t>
      </w:r>
      <w:r w:rsidR="002214A0" w:rsidRPr="00CE5E99">
        <w:rPr>
          <w:rFonts w:cs="Calibri"/>
          <w:i/>
          <w:iCs/>
          <w:sz w:val="24"/>
          <w:szCs w:val="24"/>
        </w:rPr>
        <w:t xml:space="preserve">Szkoła </w:t>
      </w:r>
      <w:r w:rsidR="002C11A5" w:rsidRPr="00CE5E99">
        <w:rPr>
          <w:rFonts w:cs="Calibri"/>
          <w:i/>
          <w:iCs/>
          <w:sz w:val="24"/>
          <w:szCs w:val="24"/>
        </w:rPr>
        <w:t>N</w:t>
      </w:r>
      <w:r w:rsidR="002214A0" w:rsidRPr="00CE5E99">
        <w:rPr>
          <w:rFonts w:cs="Calibri"/>
          <w:i/>
          <w:iCs/>
          <w:sz w:val="24"/>
          <w:szCs w:val="24"/>
        </w:rPr>
        <w:t xml:space="preserve">owych </w:t>
      </w:r>
      <w:r w:rsidR="002C11A5" w:rsidRPr="00CE5E99">
        <w:rPr>
          <w:rFonts w:cs="Calibri"/>
          <w:i/>
          <w:iCs/>
          <w:sz w:val="24"/>
          <w:szCs w:val="24"/>
        </w:rPr>
        <w:t>M</w:t>
      </w:r>
      <w:r w:rsidR="002214A0" w:rsidRPr="00CE5E99">
        <w:rPr>
          <w:rFonts w:cs="Calibri"/>
          <w:i/>
          <w:iCs/>
          <w:sz w:val="24"/>
          <w:szCs w:val="24"/>
        </w:rPr>
        <w:t>ożliwości</w:t>
      </w:r>
      <w:r w:rsidR="00B90169" w:rsidRPr="00CE5E99">
        <w:rPr>
          <w:rFonts w:cs="Calibri"/>
          <w:i/>
          <w:iCs/>
          <w:sz w:val="24"/>
          <w:szCs w:val="24"/>
        </w:rPr>
        <w:t xml:space="preserve"> </w:t>
      </w:r>
      <w:r w:rsidR="002C11A5" w:rsidRPr="00CE5E99">
        <w:rPr>
          <w:rFonts w:cs="Calibri"/>
          <w:i/>
          <w:iCs/>
          <w:sz w:val="24"/>
          <w:szCs w:val="24"/>
        </w:rPr>
        <w:t>4</w:t>
      </w:r>
      <w:r w:rsidR="002C11A5" w:rsidRPr="00CE5E99">
        <w:rPr>
          <w:rFonts w:cs="Calibri"/>
          <w:sz w:val="24"/>
          <w:szCs w:val="24"/>
        </w:rPr>
        <w:t xml:space="preserve">” </w:t>
      </w:r>
      <w:r w:rsidRPr="00CE5E99">
        <w:rPr>
          <w:rFonts w:cs="Calibri"/>
          <w:sz w:val="24"/>
          <w:szCs w:val="24"/>
        </w:rPr>
        <w:t xml:space="preserve">zwracamy się z prośbą </w:t>
      </w:r>
      <w:r w:rsidR="00CE5E99">
        <w:rPr>
          <w:rFonts w:cs="Calibri"/>
          <w:sz w:val="24"/>
          <w:szCs w:val="24"/>
        </w:rPr>
        <w:br/>
      </w:r>
      <w:r w:rsidRPr="00CE5E99">
        <w:rPr>
          <w:rFonts w:cs="Calibri"/>
          <w:sz w:val="24"/>
          <w:szCs w:val="24"/>
        </w:rPr>
        <w:t xml:space="preserve">o przedstawienie oferty dotyczącej </w:t>
      </w:r>
      <w:r w:rsidR="00A65FBE" w:rsidRPr="00CE5E99">
        <w:rPr>
          <w:rFonts w:cs="Calibri"/>
          <w:sz w:val="24"/>
          <w:szCs w:val="24"/>
        </w:rPr>
        <w:t xml:space="preserve">zakupu i dostawy materiałów </w:t>
      </w:r>
      <w:r w:rsidR="00B02EEF" w:rsidRPr="00CE5E99">
        <w:rPr>
          <w:rFonts w:cs="Calibri"/>
          <w:sz w:val="24"/>
          <w:szCs w:val="24"/>
        </w:rPr>
        <w:t>budowlanych</w:t>
      </w:r>
      <w:r w:rsidR="00A65FBE" w:rsidRPr="00CE5E99">
        <w:rPr>
          <w:rFonts w:cs="Calibri"/>
          <w:sz w:val="24"/>
          <w:szCs w:val="24"/>
        </w:rPr>
        <w:t xml:space="preserve"> (na szkolenie i egzamin)</w:t>
      </w:r>
      <w:r w:rsidRPr="00CE5E99">
        <w:rPr>
          <w:rFonts w:cs="Calibri"/>
          <w:sz w:val="24"/>
          <w:szCs w:val="24"/>
        </w:rPr>
        <w:t>.</w:t>
      </w:r>
    </w:p>
    <w:p w14:paraId="1E56EA6F" w14:textId="77777777" w:rsidR="00D30859" w:rsidRPr="00CE5E99" w:rsidRDefault="00D30859" w:rsidP="00CE5E99">
      <w:pPr>
        <w:spacing w:after="0"/>
        <w:jc w:val="both"/>
        <w:rPr>
          <w:rFonts w:cs="Calibri"/>
          <w:sz w:val="24"/>
          <w:szCs w:val="24"/>
        </w:rPr>
      </w:pPr>
    </w:p>
    <w:p w14:paraId="076C6B0F" w14:textId="77777777" w:rsidR="00D30859" w:rsidRPr="00CE5E99" w:rsidRDefault="00D30859" w:rsidP="00CE5E99">
      <w:pPr>
        <w:spacing w:after="0"/>
        <w:ind w:left="-5"/>
        <w:rPr>
          <w:sz w:val="24"/>
          <w:szCs w:val="24"/>
        </w:rPr>
      </w:pPr>
      <w:r w:rsidRPr="00CE5E99">
        <w:rPr>
          <w:rFonts w:eastAsia="Calibri" w:cs="Calibri"/>
          <w:b/>
          <w:sz w:val="24"/>
          <w:szCs w:val="24"/>
        </w:rPr>
        <w:t xml:space="preserve">Tryb udzielenia zamówienia </w:t>
      </w:r>
      <w:r w:rsidRPr="00CE5E99">
        <w:rPr>
          <w:rFonts w:cs="Calibri"/>
          <w:sz w:val="24"/>
          <w:szCs w:val="24"/>
        </w:rPr>
        <w:t xml:space="preserve"> </w:t>
      </w:r>
    </w:p>
    <w:p w14:paraId="6553E3E8" w14:textId="78584F82" w:rsidR="00D30859" w:rsidRPr="00CE5E99" w:rsidRDefault="00D30859" w:rsidP="00CE5E99">
      <w:pPr>
        <w:spacing w:after="120"/>
        <w:ind w:left="-5" w:right="40"/>
        <w:rPr>
          <w:rFonts w:cs="Calibri"/>
          <w:sz w:val="24"/>
          <w:szCs w:val="24"/>
        </w:rPr>
      </w:pPr>
      <w:r w:rsidRPr="00CE5E99">
        <w:rPr>
          <w:rFonts w:cs="Calibri"/>
          <w:sz w:val="24"/>
          <w:szCs w:val="24"/>
        </w:rPr>
        <w:t xml:space="preserve">Zamówienie udzielone jest zgodnie z zasadą konkurencyjności i nie podlega przepisom ustawy Prawo Zamówień Publicznych. Niniejsze zapytanie jest dostępne na stronie internetowej: </w:t>
      </w:r>
      <w:r w:rsidRPr="00CE5E99">
        <w:rPr>
          <w:rFonts w:cs="Calibri"/>
          <w:sz w:val="24"/>
          <w:szCs w:val="24"/>
          <w:u w:color="0000FF"/>
        </w:rPr>
        <w:t>https://www.bazakonkurencyjnosci.funduszeeuropejskie.gov.pl</w:t>
      </w:r>
      <w:r w:rsidRPr="00CE5E99">
        <w:rPr>
          <w:rFonts w:cs="Calibri"/>
          <w:sz w:val="24"/>
          <w:szCs w:val="24"/>
        </w:rPr>
        <w:t xml:space="preserve"> </w:t>
      </w:r>
    </w:p>
    <w:p w14:paraId="5E5B23BB" w14:textId="77777777" w:rsidR="00D30859" w:rsidRPr="00CE5E99" w:rsidRDefault="00D30859" w:rsidP="00CE5E99">
      <w:pPr>
        <w:spacing w:after="120"/>
        <w:ind w:right="40"/>
        <w:rPr>
          <w:sz w:val="24"/>
          <w:szCs w:val="24"/>
        </w:rPr>
      </w:pPr>
      <w:r w:rsidRPr="00CE5E99">
        <w:rPr>
          <w:rFonts w:cs="Calibri"/>
          <w:sz w:val="24"/>
          <w:szCs w:val="24"/>
        </w:rPr>
        <w:t xml:space="preserve">Zamawiający zastrzega sobie prawo do zmiany treści niniejszego zapytania do upływu terminu składania ofert. Jeżeli zmiany będą mogły mieć </w:t>
      </w:r>
      <w:r w:rsidR="000C7473" w:rsidRPr="00CE5E99">
        <w:rPr>
          <w:rFonts w:cs="Calibri"/>
          <w:sz w:val="24"/>
          <w:szCs w:val="24"/>
        </w:rPr>
        <w:t>wpływ na treść składanych ofert,</w:t>
      </w:r>
      <w:r w:rsidRPr="00CE5E99">
        <w:rPr>
          <w:rFonts w:cs="Calibri"/>
          <w:sz w:val="24"/>
          <w:szCs w:val="24"/>
        </w:rPr>
        <w:t xml:space="preserve"> Zamawiający przedłuży termin składania ofert. </w:t>
      </w:r>
    </w:p>
    <w:p w14:paraId="69769EB6" w14:textId="77777777" w:rsidR="00086019" w:rsidRPr="00CE5E99" w:rsidRDefault="00086019" w:rsidP="00CE5E99">
      <w:pPr>
        <w:pStyle w:val="Nagwek2"/>
        <w:spacing w:before="0"/>
        <w:rPr>
          <w:rFonts w:ascii="Calibri" w:hAnsi="Calibri" w:cs="Calibri"/>
          <w:b/>
          <w:color w:val="auto"/>
          <w:sz w:val="24"/>
          <w:szCs w:val="28"/>
          <w:u w:val="single"/>
        </w:rPr>
      </w:pPr>
    </w:p>
    <w:p w14:paraId="06B3ADE6" w14:textId="77777777" w:rsidR="00D30859" w:rsidRPr="00CE5E99" w:rsidRDefault="00D30859" w:rsidP="009A1D5F">
      <w:pPr>
        <w:pStyle w:val="Nagwek2"/>
        <w:spacing w:before="0" w:line="240" w:lineRule="auto"/>
        <w:rPr>
          <w:color w:val="auto"/>
          <w:sz w:val="28"/>
          <w:szCs w:val="28"/>
        </w:rPr>
      </w:pPr>
      <w:r w:rsidRPr="00CE5E99">
        <w:rPr>
          <w:rFonts w:ascii="Calibri" w:hAnsi="Calibri" w:cs="Calibri"/>
          <w:b/>
          <w:color w:val="auto"/>
          <w:sz w:val="24"/>
          <w:szCs w:val="28"/>
          <w:u w:val="single"/>
        </w:rPr>
        <w:t>Opis przedmiotu zamówienia:</w:t>
      </w:r>
    </w:p>
    <w:p w14:paraId="3622F4BF" w14:textId="77777777" w:rsidR="00D30859" w:rsidRPr="00CE5E99" w:rsidRDefault="00D30859" w:rsidP="009A1D5F">
      <w:pPr>
        <w:spacing w:after="0" w:line="240" w:lineRule="auto"/>
        <w:rPr>
          <w:sz w:val="24"/>
          <w:szCs w:val="24"/>
        </w:rPr>
      </w:pPr>
      <w:r w:rsidRPr="00CE5E99">
        <w:rPr>
          <w:rFonts w:eastAsia="Calibri" w:cs="Calibri"/>
          <w:b/>
          <w:sz w:val="24"/>
          <w:szCs w:val="24"/>
        </w:rPr>
        <w:t xml:space="preserve"> </w:t>
      </w:r>
    </w:p>
    <w:p w14:paraId="761412F5" w14:textId="77777777" w:rsidR="00966F19" w:rsidRPr="00CE5E99" w:rsidRDefault="00D30859" w:rsidP="00CE5E99">
      <w:pPr>
        <w:spacing w:after="0"/>
        <w:ind w:left="-5" w:right="283"/>
        <w:rPr>
          <w:rFonts w:cs="Calibri"/>
          <w:sz w:val="24"/>
          <w:szCs w:val="24"/>
        </w:rPr>
      </w:pPr>
      <w:r w:rsidRPr="00CE5E99">
        <w:rPr>
          <w:rFonts w:eastAsia="Calibri" w:cs="Calibri"/>
          <w:b/>
          <w:sz w:val="24"/>
          <w:szCs w:val="24"/>
        </w:rPr>
        <w:t>Rodzaj i przedmiot zamówienia zgodnie ze Wspólnym Słownikiem Zamówień CPV</w:t>
      </w:r>
      <w:r w:rsidRPr="00CE5E99">
        <w:rPr>
          <w:rFonts w:cs="Calibri"/>
          <w:sz w:val="24"/>
          <w:szCs w:val="24"/>
        </w:rPr>
        <w:t xml:space="preserve"> </w:t>
      </w:r>
    </w:p>
    <w:p w14:paraId="5C70F095" w14:textId="77777777" w:rsidR="00B02EEF" w:rsidRPr="00CE5E99" w:rsidRDefault="00B02EEF" w:rsidP="00B02EEF">
      <w:pPr>
        <w:spacing w:after="0"/>
        <w:jc w:val="both"/>
        <w:rPr>
          <w:rFonts w:cs="Calibri"/>
          <w:sz w:val="24"/>
          <w:szCs w:val="24"/>
        </w:rPr>
      </w:pPr>
      <w:r w:rsidRPr="00CE5E99">
        <w:rPr>
          <w:rFonts w:cs="Calibri"/>
          <w:sz w:val="24"/>
          <w:szCs w:val="24"/>
        </w:rPr>
        <w:t>44111000-1 – materiały budowlane.</w:t>
      </w:r>
    </w:p>
    <w:p w14:paraId="51CAA677" w14:textId="77777777" w:rsidR="00984A52" w:rsidRPr="00CE5E99" w:rsidRDefault="00984A52" w:rsidP="00984A52">
      <w:pPr>
        <w:spacing w:after="0"/>
        <w:ind w:left="-5" w:right="1344"/>
        <w:rPr>
          <w:rFonts w:cs="Calibri"/>
          <w:sz w:val="24"/>
          <w:szCs w:val="24"/>
        </w:rPr>
      </w:pPr>
    </w:p>
    <w:p w14:paraId="34C7E94E" w14:textId="77777777" w:rsidR="00065DFC" w:rsidRDefault="00DB281F" w:rsidP="00DB281F">
      <w:pPr>
        <w:spacing w:after="0"/>
        <w:jc w:val="both"/>
        <w:rPr>
          <w:rFonts w:cs="Calibri"/>
          <w:sz w:val="24"/>
          <w:szCs w:val="24"/>
        </w:rPr>
        <w:sectPr w:rsidR="00065DFC" w:rsidSect="006A463F">
          <w:headerReference w:type="default" r:id="rId8"/>
          <w:footerReference w:type="default" r:id="rId9"/>
          <w:headerReference w:type="first" r:id="rId10"/>
          <w:pgSz w:w="11906" w:h="16838"/>
          <w:pgMar w:top="851" w:right="1417" w:bottom="1135" w:left="1417" w:header="426" w:footer="708" w:gutter="0"/>
          <w:cols w:space="708"/>
          <w:docGrid w:linePitch="360" w:charSpace="4096"/>
        </w:sectPr>
      </w:pPr>
      <w:r w:rsidRPr="00CE5E99">
        <w:rPr>
          <w:rFonts w:cs="Calibri"/>
          <w:sz w:val="24"/>
          <w:szCs w:val="24"/>
        </w:rPr>
        <w:t>Miejsce realizacji zamówienia (dostawy): Toruń, województwo kujawsko-pomorskie.</w:t>
      </w:r>
    </w:p>
    <w:p w14:paraId="2FC67F28" w14:textId="3FBDC0A4" w:rsidR="00DB281F" w:rsidRPr="00CE5E99" w:rsidRDefault="00DB281F" w:rsidP="00CE5E99">
      <w:pPr>
        <w:spacing w:after="0"/>
        <w:rPr>
          <w:rFonts w:cs="Calibri"/>
          <w:sz w:val="24"/>
          <w:szCs w:val="24"/>
        </w:rPr>
      </w:pPr>
      <w:r w:rsidRPr="00CE5E99">
        <w:rPr>
          <w:rFonts w:cs="Calibri"/>
          <w:sz w:val="24"/>
          <w:szCs w:val="24"/>
        </w:rPr>
        <w:lastRenderedPageBreak/>
        <w:t xml:space="preserve">Ceny muszą obejmować koszt dostawy materiałów </w:t>
      </w:r>
      <w:r w:rsidR="00B02EEF" w:rsidRPr="00CE5E99">
        <w:rPr>
          <w:rFonts w:cs="Calibri"/>
          <w:sz w:val="24"/>
          <w:szCs w:val="24"/>
        </w:rPr>
        <w:t>budowlanych</w:t>
      </w:r>
      <w:r w:rsidRPr="00CE5E99">
        <w:rPr>
          <w:rFonts w:cs="Calibri"/>
          <w:sz w:val="24"/>
          <w:szCs w:val="24"/>
        </w:rPr>
        <w:t xml:space="preserve"> (na szkolenie i egzamin) </w:t>
      </w:r>
      <w:r w:rsidR="00CE5E99">
        <w:rPr>
          <w:rFonts w:cs="Calibri"/>
          <w:sz w:val="24"/>
          <w:szCs w:val="24"/>
        </w:rPr>
        <w:br/>
      </w:r>
      <w:r w:rsidRPr="00CE5E99">
        <w:rPr>
          <w:rFonts w:cs="Calibri"/>
          <w:sz w:val="24"/>
          <w:szCs w:val="24"/>
        </w:rPr>
        <w:t xml:space="preserve">do realizacji kursu </w:t>
      </w:r>
      <w:r w:rsidR="00B02EEF" w:rsidRPr="00CE5E99">
        <w:rPr>
          <w:rFonts w:cs="Calibri"/>
          <w:sz w:val="24"/>
          <w:szCs w:val="24"/>
        </w:rPr>
        <w:t>ocieplania i termomodernizacji budynków</w:t>
      </w:r>
      <w:r w:rsidRPr="00CE5E99">
        <w:rPr>
          <w:rFonts w:cs="Calibri"/>
          <w:sz w:val="24"/>
          <w:szCs w:val="24"/>
        </w:rPr>
        <w:t xml:space="preserve"> do pracowni do zajęć praktycznych zlokalizowanej w Toruniu (ul. Żółkiewskiego 37/41</w:t>
      </w:r>
      <w:r w:rsidR="00CE5E99">
        <w:rPr>
          <w:rFonts w:cs="Calibri"/>
          <w:sz w:val="24"/>
          <w:szCs w:val="24"/>
        </w:rPr>
        <w:t xml:space="preserve">, </w:t>
      </w:r>
      <w:r w:rsidR="00CE5E99" w:rsidRPr="00CE5E99">
        <w:rPr>
          <w:rFonts w:cs="Calibri"/>
          <w:sz w:val="24"/>
          <w:szCs w:val="24"/>
        </w:rPr>
        <w:t>87-100 Toruń</w:t>
      </w:r>
      <w:r w:rsidRPr="00CE5E99">
        <w:rPr>
          <w:rFonts w:cs="Calibri"/>
          <w:sz w:val="24"/>
          <w:szCs w:val="24"/>
        </w:rPr>
        <w:t>).</w:t>
      </w:r>
    </w:p>
    <w:p w14:paraId="0B7B0A61" w14:textId="77777777" w:rsidR="00DB281F" w:rsidRPr="00CE5E99" w:rsidRDefault="00DB281F" w:rsidP="00CE5E99">
      <w:pPr>
        <w:spacing w:after="0"/>
        <w:rPr>
          <w:rFonts w:cs="Calibri"/>
          <w:sz w:val="24"/>
          <w:szCs w:val="24"/>
        </w:rPr>
      </w:pPr>
    </w:p>
    <w:p w14:paraId="4B477B8A" w14:textId="77777777" w:rsidR="00DB281F" w:rsidRPr="00CE5E99" w:rsidRDefault="00DB281F" w:rsidP="00CE5E99">
      <w:pPr>
        <w:spacing w:after="0"/>
        <w:rPr>
          <w:rFonts w:cs="Calibri"/>
          <w:sz w:val="24"/>
          <w:szCs w:val="24"/>
        </w:rPr>
      </w:pPr>
      <w:r w:rsidRPr="00CE5E99">
        <w:rPr>
          <w:rFonts w:cs="Calibri"/>
          <w:sz w:val="24"/>
          <w:szCs w:val="24"/>
        </w:rPr>
        <w:t>Przedmiot zamówienia:</w:t>
      </w:r>
    </w:p>
    <w:p w14:paraId="105B2C56" w14:textId="5C46F9D6" w:rsidR="00DB281F" w:rsidRPr="00CE5E99" w:rsidRDefault="00DB281F" w:rsidP="00CE5E99">
      <w:pPr>
        <w:spacing w:after="0"/>
        <w:rPr>
          <w:rFonts w:cs="Calibri"/>
          <w:sz w:val="24"/>
          <w:szCs w:val="24"/>
        </w:rPr>
      </w:pPr>
      <w:r w:rsidRPr="00CE5E99">
        <w:rPr>
          <w:rFonts w:cs="Calibri"/>
          <w:sz w:val="24"/>
          <w:szCs w:val="24"/>
        </w:rPr>
        <w:t xml:space="preserve">Zadanie 1 – zakup i dostawa materiałów </w:t>
      </w:r>
      <w:r w:rsidR="00B02EEF" w:rsidRPr="00CE5E99">
        <w:rPr>
          <w:rFonts w:cs="Calibri"/>
          <w:sz w:val="24"/>
          <w:szCs w:val="24"/>
        </w:rPr>
        <w:t>budowlanych</w:t>
      </w:r>
      <w:r w:rsidRPr="00CE5E99">
        <w:rPr>
          <w:rFonts w:cs="Calibri"/>
          <w:sz w:val="24"/>
          <w:szCs w:val="24"/>
        </w:rPr>
        <w:t xml:space="preserve"> na szkolenie i egzamin</w:t>
      </w:r>
    </w:p>
    <w:p w14:paraId="11CE59AC" w14:textId="77777777" w:rsidR="00DB281F" w:rsidRPr="00CE5E99" w:rsidRDefault="00DB281F" w:rsidP="00CE5E99">
      <w:pPr>
        <w:spacing w:after="0"/>
        <w:rPr>
          <w:rFonts w:cs="Calibri"/>
          <w:sz w:val="24"/>
          <w:szCs w:val="24"/>
        </w:rPr>
      </w:pPr>
    </w:p>
    <w:p w14:paraId="14C0927F" w14:textId="77777777" w:rsidR="00DB281F" w:rsidRPr="00CE5E99" w:rsidRDefault="00DB281F" w:rsidP="00CE5E99">
      <w:pPr>
        <w:spacing w:after="0"/>
        <w:rPr>
          <w:rFonts w:cs="Calibri"/>
          <w:sz w:val="24"/>
          <w:szCs w:val="24"/>
        </w:rPr>
      </w:pPr>
      <w:r w:rsidRPr="00CE5E99">
        <w:rPr>
          <w:rFonts w:cs="Calibri"/>
          <w:sz w:val="24"/>
          <w:szCs w:val="24"/>
        </w:rPr>
        <w:t>Zamawiający nie dopuszcza możliwości złożenia ofert częściowych w ramach jednego formularza ofertowego, z uwagi na wyróżnienie tylko jednego zadania.</w:t>
      </w:r>
    </w:p>
    <w:p w14:paraId="726A1728" w14:textId="653DEBD9" w:rsidR="004B36A7" w:rsidRPr="00CE5E99" w:rsidRDefault="00DB281F" w:rsidP="00CE5E99">
      <w:pPr>
        <w:spacing w:after="0"/>
        <w:rPr>
          <w:rFonts w:cs="Calibri"/>
          <w:sz w:val="24"/>
          <w:szCs w:val="24"/>
        </w:rPr>
      </w:pPr>
      <w:r w:rsidRPr="00CE5E99">
        <w:rPr>
          <w:rFonts w:cs="Calibri"/>
          <w:sz w:val="24"/>
          <w:szCs w:val="24"/>
        </w:rPr>
        <w:t xml:space="preserve">Termin realizacji umowy nastąpi do </w:t>
      </w:r>
      <w:r w:rsidR="008F6EF0" w:rsidRPr="00CE5E99">
        <w:rPr>
          <w:rFonts w:cs="Calibri"/>
          <w:sz w:val="24"/>
          <w:szCs w:val="24"/>
        </w:rPr>
        <w:t>31</w:t>
      </w:r>
      <w:r w:rsidRPr="00CE5E99">
        <w:rPr>
          <w:rFonts w:cs="Calibri"/>
          <w:sz w:val="24"/>
          <w:szCs w:val="24"/>
        </w:rPr>
        <w:t>.</w:t>
      </w:r>
      <w:r w:rsidR="008F6EF0" w:rsidRPr="00CE5E99">
        <w:rPr>
          <w:rFonts w:cs="Calibri"/>
          <w:sz w:val="24"/>
          <w:szCs w:val="24"/>
        </w:rPr>
        <w:t>03.2026</w:t>
      </w:r>
      <w:r w:rsidR="00CE5E99">
        <w:rPr>
          <w:rFonts w:cs="Calibri"/>
          <w:sz w:val="24"/>
          <w:szCs w:val="24"/>
        </w:rPr>
        <w:t xml:space="preserve"> r.</w:t>
      </w:r>
      <w:r w:rsidRPr="00CE5E99">
        <w:rPr>
          <w:rFonts w:cs="Calibri"/>
          <w:sz w:val="24"/>
          <w:szCs w:val="24"/>
        </w:rPr>
        <w:t xml:space="preserve"> (dostawa materiałów nastąpi w partiach zgodnie z zamówieniem Zamawiającego jednak nie później niż do </w:t>
      </w:r>
      <w:r w:rsidR="008F6EF0" w:rsidRPr="00CE5E99">
        <w:rPr>
          <w:rFonts w:cs="Calibri"/>
          <w:sz w:val="24"/>
          <w:szCs w:val="24"/>
        </w:rPr>
        <w:t>31</w:t>
      </w:r>
      <w:r w:rsidRPr="00CE5E99">
        <w:rPr>
          <w:rFonts w:cs="Calibri"/>
          <w:sz w:val="24"/>
          <w:szCs w:val="24"/>
        </w:rPr>
        <w:t>.</w:t>
      </w:r>
      <w:r w:rsidR="008F6EF0" w:rsidRPr="00CE5E99">
        <w:rPr>
          <w:rFonts w:cs="Calibri"/>
          <w:sz w:val="24"/>
          <w:szCs w:val="24"/>
        </w:rPr>
        <w:t>03.2026</w:t>
      </w:r>
      <w:r w:rsidR="00CE5E99">
        <w:rPr>
          <w:rFonts w:cs="Calibri"/>
          <w:sz w:val="24"/>
          <w:szCs w:val="24"/>
        </w:rPr>
        <w:t xml:space="preserve"> r.</w:t>
      </w:r>
      <w:r w:rsidRPr="00CE5E99">
        <w:rPr>
          <w:rFonts w:cs="Calibri"/>
          <w:sz w:val="24"/>
          <w:szCs w:val="24"/>
        </w:rPr>
        <w:t>). Zamówienie uzależnione jest od rozpoczynającego się kursu.</w:t>
      </w:r>
    </w:p>
    <w:p w14:paraId="6104F93E" w14:textId="77777777" w:rsidR="002F66BD" w:rsidRPr="00CE5E99" w:rsidRDefault="002F66BD" w:rsidP="002F66BD">
      <w:pPr>
        <w:spacing w:after="0"/>
        <w:rPr>
          <w:rFonts w:cs="Calibri"/>
          <w:sz w:val="24"/>
          <w:szCs w:val="24"/>
        </w:rPr>
      </w:pPr>
    </w:p>
    <w:p w14:paraId="369B4C3A" w14:textId="138DBDF9" w:rsidR="002F66BD" w:rsidRPr="00CE5E99" w:rsidRDefault="002F66BD" w:rsidP="002F66BD">
      <w:pPr>
        <w:spacing w:after="0"/>
        <w:rPr>
          <w:rFonts w:cs="Calibri"/>
          <w:sz w:val="24"/>
          <w:szCs w:val="24"/>
        </w:rPr>
      </w:pPr>
      <w:r w:rsidRPr="00CE5E99">
        <w:rPr>
          <w:rFonts w:cs="Calibri"/>
          <w:b/>
          <w:sz w:val="24"/>
          <w:szCs w:val="24"/>
        </w:rPr>
        <w:t xml:space="preserve">Zadanie 1: </w:t>
      </w:r>
      <w:r w:rsidRPr="00CE5E99">
        <w:rPr>
          <w:rFonts w:cs="Calibri"/>
          <w:sz w:val="24"/>
          <w:szCs w:val="24"/>
        </w:rPr>
        <w:t xml:space="preserve">Zakup i dostawa materiałów </w:t>
      </w:r>
      <w:r w:rsidR="00B02EEF" w:rsidRPr="00CE5E99">
        <w:rPr>
          <w:rFonts w:cs="Calibri"/>
          <w:sz w:val="24"/>
          <w:szCs w:val="24"/>
        </w:rPr>
        <w:t>budowlanych</w:t>
      </w:r>
      <w:r w:rsidRPr="00CE5E99">
        <w:rPr>
          <w:rFonts w:cs="Calibri"/>
          <w:sz w:val="24"/>
          <w:szCs w:val="24"/>
        </w:rPr>
        <w:t xml:space="preserve"> na szkolenie i egzamin </w:t>
      </w:r>
    </w:p>
    <w:p w14:paraId="6B075B88" w14:textId="7EC830CC" w:rsidR="004B36A7" w:rsidRPr="00CE5E99" w:rsidRDefault="002F66BD" w:rsidP="002F66BD">
      <w:pPr>
        <w:spacing w:after="0"/>
        <w:rPr>
          <w:rFonts w:cs="Calibri"/>
          <w:sz w:val="24"/>
          <w:szCs w:val="24"/>
        </w:rPr>
      </w:pPr>
      <w:r w:rsidRPr="00CE5E99">
        <w:rPr>
          <w:rFonts w:cs="Calibri"/>
          <w:sz w:val="24"/>
          <w:szCs w:val="24"/>
        </w:rPr>
        <w:t>Zgodnie z poniższą specyfikacją:</w:t>
      </w:r>
    </w:p>
    <w:tbl>
      <w:tblPr>
        <w:tblW w:w="8605" w:type="dxa"/>
        <w:jc w:val="center"/>
        <w:tblLayout w:type="fixed"/>
        <w:tblCellMar>
          <w:left w:w="113" w:type="dxa"/>
        </w:tblCellMar>
        <w:tblLook w:val="0000" w:firstRow="0" w:lastRow="0" w:firstColumn="0" w:lastColumn="0" w:noHBand="0" w:noVBand="0"/>
      </w:tblPr>
      <w:tblGrid>
        <w:gridCol w:w="538"/>
        <w:gridCol w:w="5174"/>
        <w:gridCol w:w="766"/>
        <w:gridCol w:w="2127"/>
      </w:tblGrid>
      <w:tr w:rsidR="008F6EF0" w:rsidRPr="008F6EF0" w14:paraId="66416115" w14:textId="77777777" w:rsidTr="00AB3ADD">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B9BB3F1" w14:textId="77777777" w:rsidR="002F66BD" w:rsidRPr="008F6EF0" w:rsidRDefault="002F66BD" w:rsidP="00962ADE">
            <w:pPr>
              <w:spacing w:after="0"/>
              <w:rPr>
                <w:rFonts w:cs="Calibri"/>
                <w:b/>
                <w:bCs/>
              </w:rPr>
            </w:pPr>
            <w:r w:rsidRPr="008F6EF0">
              <w:rPr>
                <w:rFonts w:cs="Calibri"/>
                <w:b/>
                <w:bCs/>
              </w:rPr>
              <w:t>Lp.</w:t>
            </w:r>
          </w:p>
        </w:tc>
        <w:tc>
          <w:tcPr>
            <w:tcW w:w="517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F53037B" w14:textId="77777777" w:rsidR="002F66BD" w:rsidRPr="008F6EF0" w:rsidRDefault="002F66BD" w:rsidP="00962ADE">
            <w:pPr>
              <w:spacing w:after="0"/>
              <w:jc w:val="center"/>
              <w:rPr>
                <w:rFonts w:cs="Calibri"/>
                <w:b/>
                <w:bCs/>
              </w:rPr>
            </w:pPr>
            <w:r w:rsidRPr="008F6EF0">
              <w:rPr>
                <w:rFonts w:cs="Calibri"/>
                <w:b/>
                <w:bCs/>
              </w:rPr>
              <w:t>Nazwa</w:t>
            </w:r>
          </w:p>
        </w:tc>
        <w:tc>
          <w:tcPr>
            <w:tcW w:w="76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EB98B35" w14:textId="77777777" w:rsidR="002F66BD" w:rsidRPr="008F6EF0" w:rsidRDefault="002F66BD" w:rsidP="00962ADE">
            <w:pPr>
              <w:spacing w:after="0"/>
              <w:jc w:val="center"/>
              <w:rPr>
                <w:rFonts w:cs="Calibri"/>
                <w:b/>
                <w:bCs/>
              </w:rPr>
            </w:pPr>
            <w:r w:rsidRPr="008F6EF0">
              <w:rPr>
                <w:rFonts w:cs="Calibri"/>
                <w:b/>
                <w:bCs/>
              </w:rPr>
              <w:t>Ilość</w:t>
            </w:r>
          </w:p>
        </w:tc>
        <w:tc>
          <w:tcPr>
            <w:tcW w:w="212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F1E3E1B" w14:textId="77777777" w:rsidR="002F66BD" w:rsidRPr="008F6EF0" w:rsidRDefault="002F66BD" w:rsidP="00962ADE">
            <w:pPr>
              <w:spacing w:after="0"/>
              <w:jc w:val="center"/>
              <w:rPr>
                <w:rFonts w:cs="Calibri"/>
                <w:b/>
                <w:bCs/>
              </w:rPr>
            </w:pPr>
            <w:r w:rsidRPr="008F6EF0">
              <w:rPr>
                <w:rFonts w:cs="Calibri"/>
                <w:b/>
                <w:bCs/>
              </w:rPr>
              <w:t>Jednostka miary</w:t>
            </w:r>
          </w:p>
        </w:tc>
      </w:tr>
      <w:tr w:rsidR="008F6EF0" w:rsidRPr="008F6EF0" w14:paraId="037BABE1" w14:textId="77777777" w:rsidTr="00683937">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5364335" w14:textId="77777777" w:rsidR="006935BC" w:rsidRPr="008F6EF0" w:rsidRDefault="006935BC" w:rsidP="006935BC">
            <w:pPr>
              <w:spacing w:after="0" w:line="240" w:lineRule="auto"/>
              <w:jc w:val="center"/>
              <w:rPr>
                <w:rFonts w:cs="Calibri"/>
              </w:rPr>
            </w:pPr>
            <w:r w:rsidRPr="008F6EF0">
              <w:rPr>
                <w:rFonts w:cs="Calibri"/>
              </w:rPr>
              <w:t>1</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3DBD4DA0" w14:textId="3BC82559" w:rsidR="006935BC" w:rsidRPr="008F6EF0" w:rsidRDefault="006935BC" w:rsidP="006935BC">
            <w:pPr>
              <w:spacing w:after="0"/>
            </w:pPr>
            <w:r w:rsidRPr="008F6EF0">
              <w:t>Wełna mineralna, grubości 10 cm</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2257D941" w14:textId="3F638A45" w:rsidR="006935BC" w:rsidRPr="008F6EF0" w:rsidRDefault="006935BC" w:rsidP="006935BC">
            <w:pPr>
              <w:spacing w:after="0"/>
              <w:jc w:val="center"/>
            </w:pPr>
            <w:r w:rsidRPr="008F6EF0">
              <w:t>96</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1F365C32" w14:textId="2630886B" w:rsidR="006935BC" w:rsidRPr="008F6EF0" w:rsidRDefault="006935BC" w:rsidP="006935BC">
            <w:pPr>
              <w:spacing w:after="0"/>
              <w:jc w:val="center"/>
            </w:pPr>
            <w:r w:rsidRPr="008F6EF0">
              <w:t>m2</w:t>
            </w:r>
          </w:p>
        </w:tc>
      </w:tr>
      <w:tr w:rsidR="008F6EF0" w:rsidRPr="008F6EF0" w14:paraId="63F4BDCC" w14:textId="77777777" w:rsidTr="00683937">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A7D95AE" w14:textId="77777777" w:rsidR="006935BC" w:rsidRPr="008F6EF0" w:rsidRDefault="006935BC" w:rsidP="006935BC">
            <w:pPr>
              <w:spacing w:after="0" w:line="240" w:lineRule="auto"/>
              <w:jc w:val="center"/>
              <w:rPr>
                <w:rFonts w:cs="Calibri"/>
              </w:rPr>
            </w:pPr>
            <w:r w:rsidRPr="008F6EF0">
              <w:rPr>
                <w:rFonts w:cs="Calibri"/>
              </w:rPr>
              <w:t>2</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7EE3FDDD" w14:textId="6D941C7B" w:rsidR="006935BC" w:rsidRPr="008F6EF0" w:rsidRDefault="006935BC" w:rsidP="006935BC">
            <w:pPr>
              <w:spacing w:after="0"/>
            </w:pPr>
            <w:r w:rsidRPr="008F6EF0">
              <w:t>Klej do mocowania wełny 25</w:t>
            </w:r>
            <w:r w:rsidR="00CE5E99">
              <w:t xml:space="preserve"> </w:t>
            </w:r>
            <w:r w:rsidRPr="008F6EF0">
              <w:t>kg</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0B8EF655" w14:textId="1B10481A" w:rsidR="006935BC" w:rsidRPr="008F6EF0" w:rsidRDefault="006935BC" w:rsidP="006935BC">
            <w:pPr>
              <w:spacing w:after="0"/>
              <w:jc w:val="center"/>
            </w:pPr>
            <w:r w:rsidRPr="008F6EF0">
              <w:t>750</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068CD5DA" w14:textId="054ACA17" w:rsidR="006935BC" w:rsidRPr="008F6EF0" w:rsidRDefault="006935BC" w:rsidP="006935BC">
            <w:pPr>
              <w:spacing w:after="0"/>
              <w:jc w:val="center"/>
            </w:pPr>
            <w:r w:rsidRPr="008F6EF0">
              <w:t>kg</w:t>
            </w:r>
          </w:p>
        </w:tc>
      </w:tr>
      <w:tr w:rsidR="008F6EF0" w:rsidRPr="008F6EF0" w14:paraId="049F2E95" w14:textId="77777777" w:rsidTr="00683937">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F221E64" w14:textId="77777777" w:rsidR="006935BC" w:rsidRPr="008F6EF0" w:rsidRDefault="006935BC" w:rsidP="006935BC">
            <w:pPr>
              <w:spacing w:after="0" w:line="240" w:lineRule="auto"/>
              <w:jc w:val="center"/>
              <w:rPr>
                <w:rFonts w:cs="Calibri"/>
              </w:rPr>
            </w:pPr>
            <w:r w:rsidRPr="008F6EF0">
              <w:rPr>
                <w:rFonts w:cs="Calibri"/>
              </w:rPr>
              <w:t>3</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1AF4AFA8" w14:textId="7FD9B94F" w:rsidR="006935BC" w:rsidRPr="008F6EF0" w:rsidRDefault="006935BC" w:rsidP="006935BC">
            <w:pPr>
              <w:spacing w:after="0"/>
            </w:pPr>
            <w:r w:rsidRPr="008F6EF0">
              <w:t>Siatka elewacyjna (z włókna szklanego)</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380384E4" w14:textId="68105D5B" w:rsidR="006935BC" w:rsidRPr="008F6EF0" w:rsidRDefault="006935BC" w:rsidP="006935BC">
            <w:pPr>
              <w:spacing w:after="0"/>
              <w:jc w:val="center"/>
            </w:pPr>
            <w:r w:rsidRPr="008F6EF0">
              <w:t>100</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7A0DF5E4" w14:textId="67A5679B" w:rsidR="006935BC" w:rsidRPr="008F6EF0" w:rsidRDefault="006935BC" w:rsidP="006935BC">
            <w:pPr>
              <w:spacing w:after="0"/>
              <w:jc w:val="center"/>
            </w:pPr>
            <w:r w:rsidRPr="008F6EF0">
              <w:t>m2</w:t>
            </w:r>
          </w:p>
        </w:tc>
      </w:tr>
      <w:tr w:rsidR="008F6EF0" w:rsidRPr="008F6EF0" w14:paraId="22B3529A" w14:textId="77777777" w:rsidTr="00683937">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9CABC41" w14:textId="77777777" w:rsidR="006935BC" w:rsidRPr="008F6EF0" w:rsidRDefault="006935BC" w:rsidP="006935BC">
            <w:pPr>
              <w:spacing w:after="0" w:line="240" w:lineRule="auto"/>
              <w:jc w:val="center"/>
              <w:rPr>
                <w:rFonts w:cs="Calibri"/>
              </w:rPr>
            </w:pPr>
            <w:r w:rsidRPr="008F6EF0">
              <w:rPr>
                <w:rFonts w:cs="Calibri"/>
              </w:rPr>
              <w:t>4</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21A4F74F" w14:textId="486C7B14" w:rsidR="006935BC" w:rsidRPr="008F6EF0" w:rsidRDefault="006935BC" w:rsidP="006935BC">
            <w:pPr>
              <w:spacing w:after="0"/>
            </w:pPr>
            <w:r w:rsidRPr="008F6EF0">
              <w:t>Grunt compact</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50B0688A" w14:textId="111C9EAF" w:rsidR="006935BC" w:rsidRPr="008F6EF0" w:rsidRDefault="006935BC" w:rsidP="006935BC">
            <w:pPr>
              <w:spacing w:after="0"/>
              <w:jc w:val="center"/>
            </w:pPr>
            <w:r w:rsidRPr="008F6EF0">
              <w:t>30</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1AA763FB" w14:textId="2A33D949" w:rsidR="006935BC" w:rsidRPr="008F6EF0" w:rsidRDefault="006935BC" w:rsidP="006935BC">
            <w:pPr>
              <w:spacing w:after="0"/>
              <w:jc w:val="center"/>
            </w:pPr>
            <w:r w:rsidRPr="008F6EF0">
              <w:t>litr</w:t>
            </w:r>
          </w:p>
        </w:tc>
      </w:tr>
      <w:tr w:rsidR="008F6EF0" w:rsidRPr="008F6EF0" w14:paraId="0E2590E1" w14:textId="77777777" w:rsidTr="00683937">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4749D2F" w14:textId="77777777" w:rsidR="006935BC" w:rsidRPr="008F6EF0" w:rsidRDefault="006935BC" w:rsidP="006935BC">
            <w:pPr>
              <w:spacing w:after="0" w:line="240" w:lineRule="auto"/>
              <w:jc w:val="center"/>
              <w:rPr>
                <w:rFonts w:cs="Calibri"/>
              </w:rPr>
            </w:pPr>
            <w:r w:rsidRPr="008F6EF0">
              <w:rPr>
                <w:rFonts w:cs="Calibri"/>
              </w:rPr>
              <w:t>5</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18BEF99B" w14:textId="05CA458A" w:rsidR="006935BC" w:rsidRPr="008F6EF0" w:rsidRDefault="006935BC" w:rsidP="006935BC">
            <w:pPr>
              <w:spacing w:after="0"/>
            </w:pPr>
            <w:r w:rsidRPr="008F6EF0">
              <w:t>Łączniki mechaniczne</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717A6781" w14:textId="321D0448" w:rsidR="006935BC" w:rsidRPr="008F6EF0" w:rsidRDefault="006935BC" w:rsidP="006935BC">
            <w:pPr>
              <w:spacing w:after="0"/>
              <w:jc w:val="center"/>
            </w:pPr>
            <w:r w:rsidRPr="008F6EF0">
              <w:t>400</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7FE1A28A" w14:textId="4BD35C06" w:rsidR="006935BC" w:rsidRPr="008F6EF0" w:rsidRDefault="006935BC" w:rsidP="006935BC">
            <w:pPr>
              <w:spacing w:after="0"/>
              <w:jc w:val="center"/>
            </w:pPr>
            <w:r w:rsidRPr="008F6EF0">
              <w:t>sztuka</w:t>
            </w:r>
          </w:p>
        </w:tc>
      </w:tr>
      <w:tr w:rsidR="008F6EF0" w:rsidRPr="008F6EF0" w14:paraId="4AD8F753" w14:textId="77777777" w:rsidTr="00683937">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233CE3F" w14:textId="77777777" w:rsidR="006935BC" w:rsidRPr="008F6EF0" w:rsidRDefault="006935BC" w:rsidP="006935BC">
            <w:pPr>
              <w:spacing w:after="0" w:line="240" w:lineRule="auto"/>
              <w:jc w:val="center"/>
              <w:rPr>
                <w:rFonts w:cs="Calibri"/>
              </w:rPr>
            </w:pPr>
            <w:r w:rsidRPr="008F6EF0">
              <w:rPr>
                <w:rFonts w:cs="Calibri"/>
              </w:rPr>
              <w:t>6</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287C1DCE" w14:textId="49095E36" w:rsidR="006935BC" w:rsidRPr="008F6EF0" w:rsidRDefault="006935BC" w:rsidP="006935BC">
            <w:pPr>
              <w:spacing w:after="0"/>
            </w:pPr>
            <w:r w:rsidRPr="008F6EF0">
              <w:t xml:space="preserve">Tynk typu </w:t>
            </w:r>
            <w:proofErr w:type="spellStart"/>
            <w:r w:rsidRPr="008F6EF0">
              <w:t>premium</w:t>
            </w:r>
            <w:proofErr w:type="spellEnd"/>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3C903649" w14:textId="362D3E02" w:rsidR="006935BC" w:rsidRPr="008F6EF0" w:rsidRDefault="006935BC" w:rsidP="006935BC">
            <w:pPr>
              <w:spacing w:after="0"/>
              <w:jc w:val="center"/>
            </w:pPr>
            <w:r w:rsidRPr="008F6EF0">
              <w:t>360</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037F6F2E" w14:textId="32F83BA4" w:rsidR="006935BC" w:rsidRPr="008F6EF0" w:rsidRDefault="006935BC" w:rsidP="006935BC">
            <w:pPr>
              <w:spacing w:after="0"/>
              <w:jc w:val="center"/>
            </w:pPr>
            <w:r w:rsidRPr="008F6EF0">
              <w:t>kg</w:t>
            </w:r>
          </w:p>
        </w:tc>
      </w:tr>
      <w:tr w:rsidR="008F6EF0" w:rsidRPr="008F6EF0" w14:paraId="51F5F372" w14:textId="77777777" w:rsidTr="00683937">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0950D2A" w14:textId="77777777" w:rsidR="006935BC" w:rsidRPr="008F6EF0" w:rsidRDefault="006935BC" w:rsidP="006935BC">
            <w:pPr>
              <w:spacing w:after="0" w:line="240" w:lineRule="auto"/>
              <w:jc w:val="center"/>
              <w:rPr>
                <w:rFonts w:cs="Calibri"/>
              </w:rPr>
            </w:pPr>
            <w:r w:rsidRPr="008F6EF0">
              <w:rPr>
                <w:rFonts w:cs="Calibri"/>
              </w:rPr>
              <w:t>7</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7126A7D9" w14:textId="720457E4" w:rsidR="006935BC" w:rsidRPr="008F6EF0" w:rsidRDefault="006935BC" w:rsidP="006935BC">
            <w:pPr>
              <w:spacing w:after="0"/>
            </w:pPr>
            <w:r w:rsidRPr="008F6EF0">
              <w:t>Styropian elewacyjny grubość 15 cm</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73021462" w14:textId="1274C3E6" w:rsidR="006935BC" w:rsidRPr="008F6EF0" w:rsidRDefault="006935BC" w:rsidP="006935BC">
            <w:pPr>
              <w:spacing w:after="0"/>
              <w:jc w:val="center"/>
            </w:pPr>
            <w:r w:rsidRPr="008F6EF0">
              <w:t>45</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31D4F634" w14:textId="544A3BAE" w:rsidR="006935BC" w:rsidRPr="008F6EF0" w:rsidRDefault="006935BC" w:rsidP="006935BC">
            <w:pPr>
              <w:spacing w:after="0"/>
              <w:jc w:val="center"/>
            </w:pPr>
            <w:r w:rsidRPr="008F6EF0">
              <w:t>m3</w:t>
            </w:r>
          </w:p>
        </w:tc>
      </w:tr>
      <w:tr w:rsidR="008F6EF0" w:rsidRPr="008F6EF0" w14:paraId="0CBA7F37" w14:textId="77777777" w:rsidTr="00683937">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3892BFC" w14:textId="77777777" w:rsidR="006935BC" w:rsidRPr="008F6EF0" w:rsidRDefault="006935BC" w:rsidP="006935BC">
            <w:pPr>
              <w:spacing w:after="0" w:line="240" w:lineRule="auto"/>
              <w:jc w:val="center"/>
              <w:rPr>
                <w:rFonts w:cs="Calibri"/>
              </w:rPr>
            </w:pPr>
            <w:r w:rsidRPr="008F6EF0">
              <w:rPr>
                <w:rFonts w:cs="Calibri"/>
              </w:rPr>
              <w:t>8</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20695F01" w14:textId="19DD84A1" w:rsidR="006935BC" w:rsidRPr="008F6EF0" w:rsidRDefault="006935BC" w:rsidP="006935BC">
            <w:pPr>
              <w:spacing w:after="0"/>
            </w:pPr>
            <w:r w:rsidRPr="008F6EF0">
              <w:t>Klej do mocowania styropianu</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056E77E4" w14:textId="297632BF" w:rsidR="006935BC" w:rsidRPr="008F6EF0" w:rsidRDefault="006935BC" w:rsidP="006935BC">
            <w:pPr>
              <w:spacing w:after="0"/>
              <w:jc w:val="center"/>
            </w:pPr>
            <w:r w:rsidRPr="008F6EF0">
              <w:t>500</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79FA2716" w14:textId="400A3277" w:rsidR="006935BC" w:rsidRPr="008F6EF0" w:rsidRDefault="006935BC" w:rsidP="006935BC">
            <w:pPr>
              <w:spacing w:after="0"/>
              <w:jc w:val="center"/>
            </w:pPr>
            <w:r w:rsidRPr="008F6EF0">
              <w:t>kg</w:t>
            </w:r>
          </w:p>
        </w:tc>
      </w:tr>
      <w:tr w:rsidR="008F6EF0" w:rsidRPr="008F6EF0" w14:paraId="1B838BE5" w14:textId="77777777" w:rsidTr="00683937">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9AF1D25" w14:textId="77777777" w:rsidR="006935BC" w:rsidRPr="008F6EF0" w:rsidRDefault="006935BC" w:rsidP="006935BC">
            <w:pPr>
              <w:spacing w:after="0" w:line="240" w:lineRule="auto"/>
              <w:jc w:val="center"/>
              <w:rPr>
                <w:rFonts w:cs="Calibri"/>
              </w:rPr>
            </w:pPr>
            <w:r w:rsidRPr="008F6EF0">
              <w:rPr>
                <w:rFonts w:cs="Calibri"/>
              </w:rPr>
              <w:t>9</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7DFE0F2C" w14:textId="477E1B49" w:rsidR="006935BC" w:rsidRPr="008F6EF0" w:rsidRDefault="006935BC" w:rsidP="006935BC">
            <w:pPr>
              <w:spacing w:after="0"/>
            </w:pPr>
            <w:r w:rsidRPr="008F6EF0">
              <w:t>Klej do zatapiania siatki elewacyjnej</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1698F90F" w14:textId="3D570663" w:rsidR="006935BC" w:rsidRPr="008F6EF0" w:rsidRDefault="006935BC" w:rsidP="006935BC">
            <w:pPr>
              <w:spacing w:after="0"/>
              <w:jc w:val="center"/>
            </w:pPr>
            <w:r w:rsidRPr="008F6EF0">
              <w:t>750</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0597617C" w14:textId="1E6B2C9D" w:rsidR="006935BC" w:rsidRPr="008F6EF0" w:rsidRDefault="006935BC" w:rsidP="006935BC">
            <w:pPr>
              <w:spacing w:after="0"/>
              <w:jc w:val="center"/>
            </w:pPr>
            <w:r w:rsidRPr="008F6EF0">
              <w:t>kg</w:t>
            </w:r>
          </w:p>
        </w:tc>
      </w:tr>
      <w:tr w:rsidR="008F6EF0" w:rsidRPr="008F6EF0" w14:paraId="3D35311B" w14:textId="77777777" w:rsidTr="00683937">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09A8C5C" w14:textId="77777777" w:rsidR="006935BC" w:rsidRPr="008F6EF0" w:rsidRDefault="006935BC" w:rsidP="006935BC">
            <w:pPr>
              <w:spacing w:after="0" w:line="240" w:lineRule="auto"/>
              <w:jc w:val="center"/>
              <w:rPr>
                <w:rFonts w:cs="Calibri"/>
              </w:rPr>
            </w:pPr>
            <w:r w:rsidRPr="008F6EF0">
              <w:rPr>
                <w:rFonts w:cs="Calibri"/>
              </w:rPr>
              <w:t>10</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640779CA" w14:textId="5C96059E" w:rsidR="006935BC" w:rsidRPr="008F6EF0" w:rsidRDefault="006935BC" w:rsidP="006935BC">
            <w:pPr>
              <w:spacing w:after="0"/>
            </w:pPr>
            <w:r w:rsidRPr="008F6EF0">
              <w:t>Listwa startowa aluminiowa, szerokości 15 cm</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0DD82875" w14:textId="7496C6C1" w:rsidR="006935BC" w:rsidRPr="008F6EF0" w:rsidRDefault="006935BC" w:rsidP="006935BC">
            <w:pPr>
              <w:spacing w:after="0"/>
              <w:jc w:val="center"/>
            </w:pPr>
            <w:r w:rsidRPr="008F6EF0">
              <w:t>100</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3894BD76" w14:textId="30D805C5" w:rsidR="006935BC" w:rsidRPr="008F6EF0" w:rsidRDefault="006935BC" w:rsidP="006935BC">
            <w:pPr>
              <w:spacing w:after="0"/>
              <w:jc w:val="center"/>
            </w:pPr>
            <w:r w:rsidRPr="008F6EF0">
              <w:t>metr bieżący</w:t>
            </w:r>
          </w:p>
        </w:tc>
      </w:tr>
      <w:tr w:rsidR="008F6EF0" w:rsidRPr="008F6EF0" w14:paraId="12EFCE66" w14:textId="77777777" w:rsidTr="00683937">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CA9BF76" w14:textId="77777777" w:rsidR="006935BC" w:rsidRPr="008F6EF0" w:rsidRDefault="006935BC" w:rsidP="006935BC">
            <w:pPr>
              <w:spacing w:after="0" w:line="240" w:lineRule="auto"/>
              <w:jc w:val="center"/>
              <w:rPr>
                <w:rFonts w:cs="Calibri"/>
              </w:rPr>
            </w:pPr>
            <w:r w:rsidRPr="008F6EF0">
              <w:rPr>
                <w:rFonts w:cs="Calibri"/>
              </w:rPr>
              <w:t>11</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5722E5DC" w14:textId="13867AD3" w:rsidR="006935BC" w:rsidRPr="008F6EF0" w:rsidRDefault="006935BC" w:rsidP="006935BC">
            <w:pPr>
              <w:spacing w:after="0"/>
            </w:pPr>
            <w:r w:rsidRPr="008F6EF0">
              <w:t>Listwy narożnikowe aluminiowe z siatką</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70D91A83" w14:textId="4389EE2D" w:rsidR="006935BC" w:rsidRPr="008F6EF0" w:rsidRDefault="006935BC" w:rsidP="006935BC">
            <w:pPr>
              <w:spacing w:after="0"/>
              <w:jc w:val="center"/>
            </w:pPr>
            <w:r w:rsidRPr="008F6EF0">
              <w:t>204</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53DAFB84" w14:textId="046C75FC" w:rsidR="006935BC" w:rsidRPr="008F6EF0" w:rsidRDefault="006935BC" w:rsidP="006935BC">
            <w:pPr>
              <w:spacing w:after="0"/>
              <w:jc w:val="center"/>
            </w:pPr>
            <w:r w:rsidRPr="008F6EF0">
              <w:t>metr bieżący</w:t>
            </w:r>
          </w:p>
        </w:tc>
      </w:tr>
      <w:tr w:rsidR="008F6EF0" w:rsidRPr="008F6EF0" w14:paraId="6AE6F7EE" w14:textId="77777777" w:rsidTr="00683937">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4CDD18F" w14:textId="77777777" w:rsidR="006935BC" w:rsidRPr="008F6EF0" w:rsidRDefault="006935BC" w:rsidP="006935BC">
            <w:pPr>
              <w:spacing w:after="0" w:line="240" w:lineRule="auto"/>
              <w:jc w:val="center"/>
              <w:rPr>
                <w:rFonts w:cs="Calibri"/>
              </w:rPr>
            </w:pPr>
            <w:r w:rsidRPr="008F6EF0">
              <w:rPr>
                <w:rFonts w:cs="Calibri"/>
              </w:rPr>
              <w:t>12</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36ED1EC3" w14:textId="3221C19A" w:rsidR="006935BC" w:rsidRPr="008F6EF0" w:rsidRDefault="006935BC" w:rsidP="006935BC">
            <w:pPr>
              <w:spacing w:after="0"/>
            </w:pPr>
            <w:r w:rsidRPr="008F6EF0">
              <w:t>Siatka elewacyjna 150g/m2 w rolce</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41C1E114" w14:textId="45F54DEE" w:rsidR="006935BC" w:rsidRPr="008F6EF0" w:rsidRDefault="006935BC" w:rsidP="006935BC">
            <w:pPr>
              <w:spacing w:after="0"/>
              <w:jc w:val="center"/>
            </w:pPr>
            <w:r w:rsidRPr="008F6EF0">
              <w:t>350</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45E4859F" w14:textId="3DE5376B" w:rsidR="006935BC" w:rsidRPr="008F6EF0" w:rsidRDefault="006935BC" w:rsidP="006935BC">
            <w:pPr>
              <w:spacing w:after="0"/>
              <w:jc w:val="center"/>
            </w:pPr>
            <w:r w:rsidRPr="008F6EF0">
              <w:t>m2</w:t>
            </w:r>
          </w:p>
        </w:tc>
      </w:tr>
      <w:tr w:rsidR="008F6EF0" w:rsidRPr="008F6EF0" w14:paraId="7699CF1A" w14:textId="77777777" w:rsidTr="00683937">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9C25721" w14:textId="77777777" w:rsidR="006935BC" w:rsidRPr="008F6EF0" w:rsidRDefault="006935BC" w:rsidP="006935BC">
            <w:pPr>
              <w:spacing w:after="0" w:line="240" w:lineRule="auto"/>
              <w:jc w:val="center"/>
              <w:rPr>
                <w:rFonts w:cs="Calibri"/>
              </w:rPr>
            </w:pPr>
            <w:r w:rsidRPr="008F6EF0">
              <w:rPr>
                <w:rFonts w:cs="Calibri"/>
              </w:rPr>
              <w:t>13</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6F955597" w14:textId="12D3D929" w:rsidR="006935BC" w:rsidRPr="008F6EF0" w:rsidRDefault="006935BC" w:rsidP="006935BC">
            <w:pPr>
              <w:spacing w:after="0"/>
            </w:pPr>
            <w:r w:rsidRPr="008F6EF0">
              <w:t>Grunt tynkarski</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4F01826F" w14:textId="2B6391E5" w:rsidR="006935BC" w:rsidRPr="008F6EF0" w:rsidRDefault="006935BC" w:rsidP="006935BC">
            <w:pPr>
              <w:spacing w:after="0"/>
              <w:jc w:val="center"/>
            </w:pPr>
            <w:r w:rsidRPr="008F6EF0">
              <w:t>90</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07F5AA7A" w14:textId="182D3328" w:rsidR="006935BC" w:rsidRPr="008F6EF0" w:rsidRDefault="006935BC" w:rsidP="006935BC">
            <w:pPr>
              <w:spacing w:after="0"/>
              <w:jc w:val="center"/>
            </w:pPr>
            <w:r w:rsidRPr="008F6EF0">
              <w:t>litr</w:t>
            </w:r>
          </w:p>
        </w:tc>
      </w:tr>
      <w:tr w:rsidR="008F6EF0" w:rsidRPr="008F6EF0" w14:paraId="354D2A75" w14:textId="77777777" w:rsidTr="00683937">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5AB0EE9" w14:textId="77777777" w:rsidR="006935BC" w:rsidRPr="008F6EF0" w:rsidRDefault="006935BC" w:rsidP="006935BC">
            <w:pPr>
              <w:spacing w:after="0" w:line="240" w:lineRule="auto"/>
              <w:jc w:val="center"/>
              <w:rPr>
                <w:rFonts w:cs="Calibri"/>
              </w:rPr>
            </w:pPr>
            <w:r w:rsidRPr="008F6EF0">
              <w:rPr>
                <w:rFonts w:cs="Calibri"/>
              </w:rPr>
              <w:t>14</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0E67BADE" w14:textId="559ECF63" w:rsidR="006935BC" w:rsidRPr="008F6EF0" w:rsidRDefault="006935BC" w:rsidP="006935BC">
            <w:pPr>
              <w:spacing w:after="0"/>
            </w:pPr>
            <w:r w:rsidRPr="008F6EF0">
              <w:t>Kielnia murarska</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3C788F4B" w14:textId="3A6E2360" w:rsidR="006935BC" w:rsidRPr="008F6EF0" w:rsidRDefault="006935BC" w:rsidP="006935BC">
            <w:pPr>
              <w:spacing w:after="0"/>
              <w:jc w:val="center"/>
            </w:pPr>
            <w:r w:rsidRPr="008F6EF0">
              <w:t>8</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781E165F" w14:textId="1FCC435D" w:rsidR="006935BC" w:rsidRPr="008F6EF0" w:rsidRDefault="006935BC" w:rsidP="006935BC">
            <w:pPr>
              <w:spacing w:after="0"/>
              <w:jc w:val="center"/>
            </w:pPr>
            <w:r w:rsidRPr="008F6EF0">
              <w:t>sztuka</w:t>
            </w:r>
          </w:p>
        </w:tc>
      </w:tr>
      <w:tr w:rsidR="008F6EF0" w:rsidRPr="008F6EF0" w14:paraId="577B803E" w14:textId="77777777" w:rsidTr="00683937">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C628C5D" w14:textId="77777777" w:rsidR="006935BC" w:rsidRPr="008F6EF0" w:rsidRDefault="006935BC" w:rsidP="006935BC">
            <w:pPr>
              <w:spacing w:after="0" w:line="240" w:lineRule="auto"/>
              <w:jc w:val="center"/>
              <w:rPr>
                <w:rFonts w:cs="Calibri"/>
              </w:rPr>
            </w:pPr>
            <w:r w:rsidRPr="008F6EF0">
              <w:rPr>
                <w:rFonts w:cs="Calibri"/>
              </w:rPr>
              <w:t>15</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1BAFBF07" w14:textId="7AFF7BC3" w:rsidR="006935BC" w:rsidRPr="008F6EF0" w:rsidRDefault="006935BC" w:rsidP="006935BC">
            <w:pPr>
              <w:spacing w:after="0"/>
            </w:pPr>
            <w:r w:rsidRPr="008F6EF0">
              <w:t>Młotek murarski</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4040311B" w14:textId="4D81B6ED" w:rsidR="006935BC" w:rsidRPr="008F6EF0" w:rsidRDefault="006935BC" w:rsidP="006935BC">
            <w:pPr>
              <w:spacing w:after="0"/>
              <w:jc w:val="center"/>
            </w:pPr>
            <w:r w:rsidRPr="008F6EF0">
              <w:t>5</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79A8B02C" w14:textId="2DA4C1C9" w:rsidR="006935BC" w:rsidRPr="008F6EF0" w:rsidRDefault="006935BC" w:rsidP="006935BC">
            <w:pPr>
              <w:spacing w:after="0"/>
              <w:jc w:val="center"/>
            </w:pPr>
            <w:r w:rsidRPr="008F6EF0">
              <w:t>sztuka</w:t>
            </w:r>
          </w:p>
        </w:tc>
      </w:tr>
      <w:tr w:rsidR="008F6EF0" w:rsidRPr="008F6EF0" w14:paraId="5FA56CBA" w14:textId="77777777" w:rsidTr="00683937">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7F3B8E5" w14:textId="77777777" w:rsidR="006935BC" w:rsidRPr="008F6EF0" w:rsidRDefault="006935BC" w:rsidP="006935BC">
            <w:pPr>
              <w:spacing w:after="0" w:line="240" w:lineRule="auto"/>
              <w:jc w:val="center"/>
              <w:rPr>
                <w:rFonts w:cs="Calibri"/>
              </w:rPr>
            </w:pPr>
            <w:r w:rsidRPr="008F6EF0">
              <w:rPr>
                <w:rFonts w:cs="Calibri"/>
              </w:rPr>
              <w:t>16</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1C08F206" w14:textId="31C650D1" w:rsidR="006935BC" w:rsidRPr="008F6EF0" w:rsidRDefault="006935BC" w:rsidP="006935BC">
            <w:pPr>
              <w:spacing w:after="0"/>
            </w:pPr>
            <w:r w:rsidRPr="008F6EF0">
              <w:t>Sznur murarski</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1E3998F0" w14:textId="12C36C7B" w:rsidR="006935BC" w:rsidRPr="008F6EF0" w:rsidRDefault="006935BC" w:rsidP="006935BC">
            <w:pPr>
              <w:spacing w:after="0"/>
              <w:jc w:val="center"/>
            </w:pPr>
            <w:r w:rsidRPr="008F6EF0">
              <w:t>10</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22ACF0FA" w14:textId="4E229C41" w:rsidR="006935BC" w:rsidRPr="008F6EF0" w:rsidRDefault="006935BC" w:rsidP="006935BC">
            <w:pPr>
              <w:spacing w:after="0"/>
              <w:jc w:val="center"/>
            </w:pPr>
            <w:r w:rsidRPr="008F6EF0">
              <w:t>sztuka</w:t>
            </w:r>
          </w:p>
        </w:tc>
      </w:tr>
      <w:tr w:rsidR="008F6EF0" w:rsidRPr="008F6EF0" w14:paraId="15ACA85A" w14:textId="77777777" w:rsidTr="00683937">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8490777" w14:textId="77777777" w:rsidR="006935BC" w:rsidRPr="008F6EF0" w:rsidRDefault="006935BC" w:rsidP="006935BC">
            <w:pPr>
              <w:spacing w:after="0" w:line="240" w:lineRule="auto"/>
              <w:jc w:val="center"/>
              <w:rPr>
                <w:rFonts w:cs="Calibri"/>
              </w:rPr>
            </w:pPr>
            <w:r w:rsidRPr="008F6EF0">
              <w:rPr>
                <w:rFonts w:cs="Calibri"/>
              </w:rPr>
              <w:t>17</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54B04FA6" w14:textId="329F6AF1" w:rsidR="006935BC" w:rsidRPr="008F6EF0" w:rsidRDefault="006935BC" w:rsidP="006935BC">
            <w:pPr>
              <w:spacing w:after="0"/>
            </w:pPr>
            <w:r w:rsidRPr="008F6EF0">
              <w:t>Pojemnik na zaprawę</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0AEC70F8" w14:textId="2DADB922" w:rsidR="006935BC" w:rsidRPr="008F6EF0" w:rsidRDefault="006935BC" w:rsidP="006935BC">
            <w:pPr>
              <w:spacing w:after="0"/>
              <w:jc w:val="center"/>
            </w:pPr>
            <w:r w:rsidRPr="008F6EF0">
              <w:t>5</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2BB68F85" w14:textId="18743B0A" w:rsidR="006935BC" w:rsidRPr="008F6EF0" w:rsidRDefault="006935BC" w:rsidP="006935BC">
            <w:pPr>
              <w:spacing w:after="0"/>
              <w:jc w:val="center"/>
            </w:pPr>
            <w:r w:rsidRPr="008F6EF0">
              <w:t>sztuka</w:t>
            </w:r>
          </w:p>
        </w:tc>
      </w:tr>
      <w:tr w:rsidR="008F6EF0" w:rsidRPr="008F6EF0" w14:paraId="307791BE" w14:textId="77777777" w:rsidTr="00683937">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D437920" w14:textId="0EB08319" w:rsidR="006935BC" w:rsidRPr="008F6EF0" w:rsidRDefault="006935BC" w:rsidP="006935BC">
            <w:pPr>
              <w:spacing w:after="0" w:line="240" w:lineRule="auto"/>
              <w:jc w:val="center"/>
              <w:rPr>
                <w:rFonts w:cs="Calibri"/>
              </w:rPr>
            </w:pPr>
            <w:r w:rsidRPr="008F6EF0">
              <w:rPr>
                <w:rFonts w:cs="Calibri"/>
              </w:rPr>
              <w:t>18</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208AC3D4" w14:textId="28D6702D" w:rsidR="006935BC" w:rsidRPr="008F6EF0" w:rsidRDefault="006935BC" w:rsidP="006935BC">
            <w:pPr>
              <w:spacing w:after="0"/>
            </w:pPr>
            <w:r w:rsidRPr="008F6EF0">
              <w:t>Czerpak</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06875198" w14:textId="7CA4161B" w:rsidR="006935BC" w:rsidRPr="008F6EF0" w:rsidRDefault="006935BC" w:rsidP="006935BC">
            <w:pPr>
              <w:spacing w:after="0"/>
              <w:jc w:val="center"/>
            </w:pPr>
            <w:r w:rsidRPr="008F6EF0">
              <w:t>5</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1051E2D4" w14:textId="3E099D9D" w:rsidR="006935BC" w:rsidRPr="008F6EF0" w:rsidRDefault="006935BC" w:rsidP="006935BC">
            <w:pPr>
              <w:spacing w:after="0"/>
              <w:jc w:val="center"/>
            </w:pPr>
            <w:r w:rsidRPr="008F6EF0">
              <w:t>sztuka</w:t>
            </w:r>
          </w:p>
        </w:tc>
      </w:tr>
      <w:tr w:rsidR="008F6EF0" w:rsidRPr="008F6EF0" w14:paraId="23E46F9A" w14:textId="77777777" w:rsidTr="00683937">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58EE87B" w14:textId="24A20F8E" w:rsidR="006935BC" w:rsidRPr="008F6EF0" w:rsidRDefault="006935BC" w:rsidP="006935BC">
            <w:pPr>
              <w:spacing w:after="0" w:line="240" w:lineRule="auto"/>
              <w:jc w:val="center"/>
              <w:rPr>
                <w:rFonts w:cs="Calibri"/>
              </w:rPr>
            </w:pPr>
            <w:r w:rsidRPr="008F6EF0">
              <w:rPr>
                <w:rFonts w:cs="Calibri"/>
              </w:rPr>
              <w:t>19</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46798535" w14:textId="459A32E8" w:rsidR="006935BC" w:rsidRPr="008F6EF0" w:rsidRDefault="006935BC" w:rsidP="006935BC">
            <w:pPr>
              <w:spacing w:after="0"/>
            </w:pPr>
            <w:r w:rsidRPr="008F6EF0">
              <w:t>Łopata</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3EF829E1" w14:textId="3DF0F1F6" w:rsidR="006935BC" w:rsidRPr="008F6EF0" w:rsidRDefault="006935BC" w:rsidP="006935BC">
            <w:pPr>
              <w:spacing w:after="0"/>
              <w:jc w:val="center"/>
            </w:pPr>
            <w:r w:rsidRPr="008F6EF0">
              <w:t>5</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516B7E98" w14:textId="11F0659B" w:rsidR="006935BC" w:rsidRPr="008F6EF0" w:rsidRDefault="006935BC" w:rsidP="006935BC">
            <w:pPr>
              <w:spacing w:after="0"/>
              <w:jc w:val="center"/>
            </w:pPr>
            <w:r w:rsidRPr="008F6EF0">
              <w:t>sztuka</w:t>
            </w:r>
          </w:p>
        </w:tc>
      </w:tr>
      <w:tr w:rsidR="008F6EF0" w:rsidRPr="008F6EF0" w14:paraId="58B16CC5" w14:textId="77777777" w:rsidTr="00683937">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C3FECF7" w14:textId="783B7A46" w:rsidR="006935BC" w:rsidRPr="008F6EF0" w:rsidRDefault="006935BC" w:rsidP="006935BC">
            <w:pPr>
              <w:spacing w:after="0" w:line="240" w:lineRule="auto"/>
              <w:jc w:val="center"/>
              <w:rPr>
                <w:rFonts w:cs="Calibri"/>
              </w:rPr>
            </w:pPr>
            <w:r w:rsidRPr="008F6EF0">
              <w:rPr>
                <w:rFonts w:cs="Calibri"/>
              </w:rPr>
              <w:t>20</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6B72AE19" w14:textId="479FCFD6" w:rsidR="006935BC" w:rsidRPr="008F6EF0" w:rsidRDefault="006935BC" w:rsidP="006935BC">
            <w:pPr>
              <w:spacing w:after="0"/>
            </w:pPr>
            <w:r w:rsidRPr="008F6EF0">
              <w:t>Skrzynie na narzędzia</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298DE45A" w14:textId="5F7F306C" w:rsidR="006935BC" w:rsidRPr="008F6EF0" w:rsidRDefault="006935BC" w:rsidP="006935BC">
            <w:pPr>
              <w:spacing w:after="0"/>
              <w:jc w:val="center"/>
            </w:pPr>
            <w:r w:rsidRPr="008F6EF0">
              <w:t>5</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437E207E" w14:textId="4E76AF6B" w:rsidR="006935BC" w:rsidRPr="008F6EF0" w:rsidRDefault="006935BC" w:rsidP="006935BC">
            <w:pPr>
              <w:spacing w:after="0"/>
              <w:jc w:val="center"/>
            </w:pPr>
            <w:r w:rsidRPr="008F6EF0">
              <w:t>sztuka</w:t>
            </w:r>
          </w:p>
        </w:tc>
      </w:tr>
      <w:tr w:rsidR="008F6EF0" w:rsidRPr="008F6EF0" w14:paraId="48414B7B" w14:textId="77777777" w:rsidTr="00683937">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E07CAE0" w14:textId="1CCEB868" w:rsidR="006935BC" w:rsidRPr="008F6EF0" w:rsidRDefault="006935BC" w:rsidP="006935BC">
            <w:pPr>
              <w:spacing w:after="0" w:line="240" w:lineRule="auto"/>
              <w:jc w:val="center"/>
              <w:rPr>
                <w:rFonts w:cs="Calibri"/>
              </w:rPr>
            </w:pPr>
            <w:r w:rsidRPr="008F6EF0">
              <w:rPr>
                <w:rFonts w:cs="Calibri"/>
              </w:rPr>
              <w:t>21</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2BFEB7B6" w14:textId="58F5319D" w:rsidR="006935BC" w:rsidRPr="008F6EF0" w:rsidRDefault="006935BC" w:rsidP="006935BC">
            <w:pPr>
              <w:spacing w:after="0"/>
            </w:pPr>
            <w:r w:rsidRPr="008F6EF0">
              <w:t>Mieszarka do zapraw</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65DA8DC4" w14:textId="2D719912" w:rsidR="006935BC" w:rsidRPr="008F6EF0" w:rsidRDefault="006935BC" w:rsidP="006935BC">
            <w:pPr>
              <w:spacing w:after="0"/>
              <w:jc w:val="center"/>
            </w:pPr>
            <w:r w:rsidRPr="008F6EF0">
              <w:t>2</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0C7D9171" w14:textId="3A3479FB" w:rsidR="006935BC" w:rsidRPr="008F6EF0" w:rsidRDefault="006935BC" w:rsidP="006935BC">
            <w:pPr>
              <w:spacing w:after="0"/>
              <w:jc w:val="center"/>
            </w:pPr>
            <w:r w:rsidRPr="008F6EF0">
              <w:t>sztuka</w:t>
            </w:r>
          </w:p>
        </w:tc>
      </w:tr>
      <w:tr w:rsidR="008F6EF0" w:rsidRPr="008F6EF0" w14:paraId="63578D1A" w14:textId="77777777" w:rsidTr="00683937">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76F5BDA" w14:textId="418533B1" w:rsidR="006935BC" w:rsidRPr="008F6EF0" w:rsidRDefault="006935BC" w:rsidP="006935BC">
            <w:pPr>
              <w:spacing w:after="0" w:line="240" w:lineRule="auto"/>
              <w:jc w:val="center"/>
              <w:rPr>
                <w:rFonts w:cs="Calibri"/>
              </w:rPr>
            </w:pPr>
            <w:r w:rsidRPr="008F6EF0">
              <w:rPr>
                <w:rFonts w:cs="Calibri"/>
              </w:rPr>
              <w:t>22</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1623A7BE" w14:textId="517D2AF4" w:rsidR="006935BC" w:rsidRPr="008F6EF0" w:rsidRDefault="006935BC" w:rsidP="006935BC">
            <w:pPr>
              <w:spacing w:after="0"/>
            </w:pPr>
            <w:r w:rsidRPr="008F6EF0">
              <w:t>Poziomica 1,2 m</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70E6ECED" w14:textId="7A0A0859" w:rsidR="006935BC" w:rsidRPr="008F6EF0" w:rsidRDefault="006935BC" w:rsidP="006935BC">
            <w:pPr>
              <w:spacing w:after="0"/>
              <w:jc w:val="center"/>
            </w:pPr>
            <w:r w:rsidRPr="008F6EF0">
              <w:t>8</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661C362F" w14:textId="0A38716C" w:rsidR="006935BC" w:rsidRPr="008F6EF0" w:rsidRDefault="006935BC" w:rsidP="006935BC">
            <w:pPr>
              <w:spacing w:after="0"/>
              <w:jc w:val="center"/>
            </w:pPr>
            <w:r w:rsidRPr="008F6EF0">
              <w:t>sztuka</w:t>
            </w:r>
          </w:p>
        </w:tc>
      </w:tr>
      <w:tr w:rsidR="008F6EF0" w:rsidRPr="008F6EF0" w14:paraId="0A2D3B7C" w14:textId="77777777" w:rsidTr="00683937">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4E38AE9" w14:textId="2E1CD2D6" w:rsidR="006935BC" w:rsidRPr="008F6EF0" w:rsidRDefault="006935BC" w:rsidP="006935BC">
            <w:pPr>
              <w:spacing w:after="0" w:line="240" w:lineRule="auto"/>
              <w:jc w:val="center"/>
              <w:rPr>
                <w:rFonts w:cs="Calibri"/>
              </w:rPr>
            </w:pPr>
            <w:r w:rsidRPr="008F6EF0">
              <w:rPr>
                <w:rFonts w:cs="Calibri"/>
              </w:rPr>
              <w:t>23</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5855061A" w14:textId="49E5A117" w:rsidR="006935BC" w:rsidRPr="008F6EF0" w:rsidRDefault="006935BC" w:rsidP="006935BC">
            <w:pPr>
              <w:spacing w:after="0"/>
            </w:pPr>
            <w:r w:rsidRPr="008F6EF0">
              <w:t xml:space="preserve">Pion murarski 5 </w:t>
            </w:r>
            <w:proofErr w:type="spellStart"/>
            <w:r w:rsidRPr="008F6EF0">
              <w:t>mb</w:t>
            </w:r>
            <w:proofErr w:type="spellEnd"/>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50D7FE38" w14:textId="6DEF431A" w:rsidR="006935BC" w:rsidRPr="008F6EF0" w:rsidRDefault="006935BC" w:rsidP="006935BC">
            <w:pPr>
              <w:spacing w:after="0"/>
              <w:jc w:val="center"/>
            </w:pPr>
            <w:r w:rsidRPr="008F6EF0">
              <w:t>8</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09407DF8" w14:textId="3263EA8B" w:rsidR="006935BC" w:rsidRPr="008F6EF0" w:rsidRDefault="006935BC" w:rsidP="006935BC">
            <w:pPr>
              <w:spacing w:after="0"/>
              <w:jc w:val="center"/>
            </w:pPr>
            <w:r w:rsidRPr="008F6EF0">
              <w:t>sztuka</w:t>
            </w:r>
          </w:p>
        </w:tc>
      </w:tr>
      <w:tr w:rsidR="008F6EF0" w:rsidRPr="008F6EF0" w14:paraId="129E038E" w14:textId="77777777" w:rsidTr="00683937">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736DF84" w14:textId="22D124CD" w:rsidR="006935BC" w:rsidRPr="008F6EF0" w:rsidRDefault="006935BC" w:rsidP="006935BC">
            <w:pPr>
              <w:spacing w:after="0" w:line="240" w:lineRule="auto"/>
              <w:jc w:val="center"/>
              <w:rPr>
                <w:rFonts w:cs="Calibri"/>
              </w:rPr>
            </w:pPr>
            <w:r w:rsidRPr="008F6EF0">
              <w:rPr>
                <w:rFonts w:cs="Calibri"/>
              </w:rPr>
              <w:t>24</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4F299ACA" w14:textId="0961D004" w:rsidR="006935BC" w:rsidRPr="008F6EF0" w:rsidRDefault="006935BC" w:rsidP="006935BC">
            <w:pPr>
              <w:spacing w:after="0"/>
            </w:pPr>
            <w:r w:rsidRPr="008F6EF0">
              <w:t xml:space="preserve">Łata aluminiowa 3 </w:t>
            </w:r>
            <w:proofErr w:type="spellStart"/>
            <w:r w:rsidRPr="008F6EF0">
              <w:t>mb</w:t>
            </w:r>
            <w:proofErr w:type="spellEnd"/>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0A2412A6" w14:textId="0EEE378E" w:rsidR="006935BC" w:rsidRPr="008F6EF0" w:rsidRDefault="006935BC" w:rsidP="006935BC">
            <w:pPr>
              <w:spacing w:after="0"/>
              <w:jc w:val="center"/>
            </w:pPr>
            <w:r w:rsidRPr="008F6EF0">
              <w:t>5</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24EC26EC" w14:textId="3E2993B7" w:rsidR="006935BC" w:rsidRPr="008F6EF0" w:rsidRDefault="006935BC" w:rsidP="006935BC">
            <w:pPr>
              <w:spacing w:after="0"/>
              <w:jc w:val="center"/>
            </w:pPr>
            <w:r w:rsidRPr="008F6EF0">
              <w:t>sztuka</w:t>
            </w:r>
          </w:p>
        </w:tc>
      </w:tr>
      <w:tr w:rsidR="008F6EF0" w:rsidRPr="008F6EF0" w14:paraId="7A4AD48F" w14:textId="77777777" w:rsidTr="00683937">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FE0039F" w14:textId="4C7D83C5" w:rsidR="006935BC" w:rsidRPr="008F6EF0" w:rsidRDefault="006935BC" w:rsidP="006935BC">
            <w:pPr>
              <w:spacing w:after="0" w:line="240" w:lineRule="auto"/>
              <w:jc w:val="center"/>
              <w:rPr>
                <w:rFonts w:cs="Calibri"/>
              </w:rPr>
            </w:pPr>
            <w:r w:rsidRPr="008F6EF0">
              <w:rPr>
                <w:rFonts w:cs="Calibri"/>
              </w:rPr>
              <w:t>25</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6FF7BF81" w14:textId="0875E912" w:rsidR="006935BC" w:rsidRPr="008F6EF0" w:rsidRDefault="006935BC" w:rsidP="006935BC">
            <w:pPr>
              <w:spacing w:after="0"/>
            </w:pPr>
            <w:r w:rsidRPr="008F6EF0">
              <w:t>Kątownik murarski</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0E7AA26A" w14:textId="63D606D8" w:rsidR="006935BC" w:rsidRPr="008F6EF0" w:rsidRDefault="006935BC" w:rsidP="006935BC">
            <w:pPr>
              <w:spacing w:after="0"/>
              <w:jc w:val="center"/>
            </w:pPr>
            <w:r w:rsidRPr="008F6EF0">
              <w:t>5</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11B57B60" w14:textId="5C149651" w:rsidR="006935BC" w:rsidRPr="008F6EF0" w:rsidRDefault="006935BC" w:rsidP="006935BC">
            <w:pPr>
              <w:spacing w:after="0"/>
              <w:jc w:val="center"/>
            </w:pPr>
            <w:r w:rsidRPr="008F6EF0">
              <w:t>sztuka</w:t>
            </w:r>
          </w:p>
        </w:tc>
      </w:tr>
      <w:tr w:rsidR="008F6EF0" w:rsidRPr="008F6EF0" w14:paraId="052879E7" w14:textId="77777777" w:rsidTr="00683937">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7122DEB" w14:textId="0634F85B" w:rsidR="006935BC" w:rsidRPr="008F6EF0" w:rsidRDefault="006935BC" w:rsidP="006935BC">
            <w:pPr>
              <w:spacing w:after="0" w:line="240" w:lineRule="auto"/>
              <w:jc w:val="center"/>
              <w:rPr>
                <w:rFonts w:cs="Calibri"/>
              </w:rPr>
            </w:pPr>
            <w:r w:rsidRPr="008F6EF0">
              <w:rPr>
                <w:rFonts w:cs="Calibri"/>
              </w:rPr>
              <w:t>26</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3F788BEE" w14:textId="2E7B132F" w:rsidR="006935BC" w:rsidRPr="008F6EF0" w:rsidRDefault="006935BC" w:rsidP="006935BC">
            <w:pPr>
              <w:spacing w:after="0"/>
            </w:pPr>
            <w:r w:rsidRPr="008F6EF0">
              <w:t>Paca nierdzewna grzebieniowa</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0E9CF119" w14:textId="24D17884" w:rsidR="006935BC" w:rsidRPr="008F6EF0" w:rsidRDefault="006935BC" w:rsidP="006935BC">
            <w:pPr>
              <w:spacing w:after="0"/>
              <w:jc w:val="center"/>
            </w:pPr>
            <w:r w:rsidRPr="008F6EF0">
              <w:t>8</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35D9F212" w14:textId="1CD77C2B" w:rsidR="006935BC" w:rsidRPr="008F6EF0" w:rsidRDefault="006935BC" w:rsidP="006935BC">
            <w:pPr>
              <w:spacing w:after="0"/>
              <w:jc w:val="center"/>
            </w:pPr>
            <w:r w:rsidRPr="008F6EF0">
              <w:t>sztuka</w:t>
            </w:r>
          </w:p>
        </w:tc>
      </w:tr>
      <w:tr w:rsidR="008F6EF0" w:rsidRPr="008F6EF0" w14:paraId="46722441" w14:textId="77777777" w:rsidTr="00683937">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C751169" w14:textId="39288217" w:rsidR="006935BC" w:rsidRPr="008F6EF0" w:rsidRDefault="006935BC" w:rsidP="006935BC">
            <w:pPr>
              <w:spacing w:after="0" w:line="240" w:lineRule="auto"/>
              <w:jc w:val="center"/>
              <w:rPr>
                <w:rFonts w:cs="Calibri"/>
              </w:rPr>
            </w:pPr>
            <w:r w:rsidRPr="008F6EF0">
              <w:rPr>
                <w:rFonts w:cs="Calibri"/>
              </w:rPr>
              <w:t>27</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7229AEFA" w14:textId="429BBC07" w:rsidR="006935BC" w:rsidRPr="008F6EF0" w:rsidRDefault="006935BC" w:rsidP="006935BC">
            <w:pPr>
              <w:spacing w:after="0"/>
            </w:pPr>
            <w:r w:rsidRPr="008F6EF0">
              <w:t>Paca plastikowa gładka</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442A91C0" w14:textId="130936F3" w:rsidR="006935BC" w:rsidRPr="008F6EF0" w:rsidRDefault="006935BC" w:rsidP="006935BC">
            <w:pPr>
              <w:spacing w:after="0"/>
              <w:jc w:val="center"/>
            </w:pPr>
            <w:r w:rsidRPr="008F6EF0">
              <w:t>8</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30264001" w14:textId="11C32FD4" w:rsidR="006935BC" w:rsidRPr="008F6EF0" w:rsidRDefault="006935BC" w:rsidP="006935BC">
            <w:pPr>
              <w:spacing w:after="0"/>
              <w:jc w:val="center"/>
            </w:pPr>
            <w:r w:rsidRPr="008F6EF0">
              <w:t>sztuka</w:t>
            </w:r>
          </w:p>
        </w:tc>
      </w:tr>
      <w:tr w:rsidR="008F6EF0" w:rsidRPr="008F6EF0" w14:paraId="2B4DF105" w14:textId="77777777" w:rsidTr="00683937">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6A0190B" w14:textId="62138DB0" w:rsidR="006935BC" w:rsidRPr="008F6EF0" w:rsidRDefault="006935BC" w:rsidP="006935BC">
            <w:pPr>
              <w:spacing w:after="0" w:line="240" w:lineRule="auto"/>
              <w:jc w:val="center"/>
              <w:rPr>
                <w:rFonts w:cs="Calibri"/>
              </w:rPr>
            </w:pPr>
            <w:r w:rsidRPr="008F6EF0">
              <w:rPr>
                <w:rFonts w:cs="Calibri"/>
              </w:rPr>
              <w:t>28</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56ED93C9" w14:textId="174BBB87" w:rsidR="006935BC" w:rsidRPr="008F6EF0" w:rsidRDefault="006935BC" w:rsidP="006935BC">
            <w:pPr>
              <w:spacing w:after="0"/>
            </w:pPr>
            <w:r w:rsidRPr="008F6EF0">
              <w:t xml:space="preserve">Taśmy tynkarskie 25 </w:t>
            </w:r>
            <w:proofErr w:type="spellStart"/>
            <w:r w:rsidRPr="008F6EF0">
              <w:t>mb</w:t>
            </w:r>
            <w:proofErr w:type="spellEnd"/>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734B6939" w14:textId="638DB755" w:rsidR="006935BC" w:rsidRPr="008F6EF0" w:rsidRDefault="006935BC" w:rsidP="006935BC">
            <w:pPr>
              <w:spacing w:after="0"/>
              <w:jc w:val="center"/>
            </w:pPr>
            <w:r w:rsidRPr="008F6EF0">
              <w:t>10</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2F109C6E" w14:textId="080E7FF5" w:rsidR="006935BC" w:rsidRPr="008F6EF0" w:rsidRDefault="006935BC" w:rsidP="006935BC">
            <w:pPr>
              <w:spacing w:after="0"/>
              <w:jc w:val="center"/>
            </w:pPr>
            <w:r w:rsidRPr="008F6EF0">
              <w:t>sztuka</w:t>
            </w:r>
          </w:p>
        </w:tc>
      </w:tr>
      <w:tr w:rsidR="008F6EF0" w:rsidRPr="008F6EF0" w14:paraId="56830348" w14:textId="77777777" w:rsidTr="00683937">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AC1A0C0" w14:textId="232F70E8" w:rsidR="006935BC" w:rsidRPr="008F6EF0" w:rsidRDefault="006935BC" w:rsidP="006935BC">
            <w:pPr>
              <w:spacing w:after="0" w:line="240" w:lineRule="auto"/>
              <w:jc w:val="center"/>
              <w:rPr>
                <w:rFonts w:cs="Calibri"/>
              </w:rPr>
            </w:pPr>
            <w:r w:rsidRPr="008F6EF0">
              <w:rPr>
                <w:rFonts w:cs="Calibri"/>
              </w:rPr>
              <w:t>29</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6140A2AA" w14:textId="0AF9B8C9" w:rsidR="006935BC" w:rsidRPr="008F6EF0" w:rsidRDefault="006935BC" w:rsidP="006935BC">
            <w:pPr>
              <w:spacing w:after="0"/>
            </w:pPr>
            <w:r w:rsidRPr="008F6EF0">
              <w:t>Folia budowlana czarna 0,2 mm grubości</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07AD4773" w14:textId="4EBF146A" w:rsidR="006935BC" w:rsidRPr="008F6EF0" w:rsidRDefault="006935BC" w:rsidP="006935BC">
            <w:pPr>
              <w:spacing w:after="0"/>
              <w:jc w:val="center"/>
            </w:pPr>
            <w:r w:rsidRPr="008F6EF0">
              <w:t>20</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1D9ACBA4" w14:textId="2F4F865D" w:rsidR="006935BC" w:rsidRPr="008F6EF0" w:rsidRDefault="006935BC" w:rsidP="006935BC">
            <w:pPr>
              <w:spacing w:after="0"/>
              <w:jc w:val="center"/>
            </w:pPr>
            <w:r w:rsidRPr="008F6EF0">
              <w:t>sztuka</w:t>
            </w:r>
          </w:p>
        </w:tc>
      </w:tr>
      <w:tr w:rsidR="008F6EF0" w:rsidRPr="008F6EF0" w14:paraId="74060BEB" w14:textId="77777777" w:rsidTr="00683937">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1D72C6D" w14:textId="6E0B3132" w:rsidR="006935BC" w:rsidRPr="008F6EF0" w:rsidRDefault="006935BC" w:rsidP="006935BC">
            <w:pPr>
              <w:spacing w:after="0" w:line="240" w:lineRule="auto"/>
              <w:jc w:val="center"/>
              <w:rPr>
                <w:rFonts w:cs="Calibri"/>
              </w:rPr>
            </w:pPr>
            <w:r w:rsidRPr="008F6EF0">
              <w:rPr>
                <w:rFonts w:cs="Calibri"/>
              </w:rPr>
              <w:lastRenderedPageBreak/>
              <w:t>30</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16D039E7" w14:textId="29329C43" w:rsidR="006935BC" w:rsidRPr="008F6EF0" w:rsidRDefault="006935BC" w:rsidP="006935BC">
            <w:pPr>
              <w:spacing w:after="0"/>
            </w:pPr>
            <w:r w:rsidRPr="008F6EF0">
              <w:t>Pędzel płaski</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4D4A0066" w14:textId="137F0CDD" w:rsidR="006935BC" w:rsidRPr="008F6EF0" w:rsidRDefault="006935BC" w:rsidP="006935BC">
            <w:pPr>
              <w:spacing w:after="0"/>
              <w:jc w:val="center"/>
            </w:pPr>
            <w:r w:rsidRPr="008F6EF0">
              <w:t>10</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2AFE2CB6" w14:textId="18E265A5" w:rsidR="006935BC" w:rsidRPr="008F6EF0" w:rsidRDefault="006935BC" w:rsidP="006935BC">
            <w:pPr>
              <w:spacing w:after="0"/>
              <w:jc w:val="center"/>
            </w:pPr>
            <w:r w:rsidRPr="008F6EF0">
              <w:t>sztuka</w:t>
            </w:r>
          </w:p>
        </w:tc>
      </w:tr>
      <w:tr w:rsidR="008F6EF0" w:rsidRPr="008F6EF0" w14:paraId="2283EF76" w14:textId="77777777" w:rsidTr="00683937">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395D4D7" w14:textId="3E6B3EDB" w:rsidR="006935BC" w:rsidRPr="008F6EF0" w:rsidRDefault="006935BC" w:rsidP="006935BC">
            <w:pPr>
              <w:spacing w:after="0" w:line="240" w:lineRule="auto"/>
              <w:jc w:val="center"/>
              <w:rPr>
                <w:rFonts w:cs="Calibri"/>
              </w:rPr>
            </w:pPr>
            <w:r w:rsidRPr="008F6EF0">
              <w:rPr>
                <w:rFonts w:cs="Calibri"/>
              </w:rPr>
              <w:t>31</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5613321E" w14:textId="15A17462" w:rsidR="006935BC" w:rsidRPr="008F6EF0" w:rsidRDefault="006935BC" w:rsidP="006935BC">
            <w:pPr>
              <w:spacing w:after="0"/>
            </w:pPr>
            <w:r w:rsidRPr="008F6EF0">
              <w:t>Pistolet do piany rozprężnej</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39768609" w14:textId="0C1D3269" w:rsidR="006935BC" w:rsidRPr="008F6EF0" w:rsidRDefault="006935BC" w:rsidP="006935BC">
            <w:pPr>
              <w:spacing w:after="0"/>
              <w:jc w:val="center"/>
            </w:pPr>
            <w:r w:rsidRPr="008F6EF0">
              <w:t>5</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1300D8A5" w14:textId="406225D6" w:rsidR="006935BC" w:rsidRPr="008F6EF0" w:rsidRDefault="006935BC" w:rsidP="006935BC">
            <w:pPr>
              <w:spacing w:after="0"/>
              <w:jc w:val="center"/>
            </w:pPr>
            <w:r w:rsidRPr="008F6EF0">
              <w:t>sztuka</w:t>
            </w:r>
          </w:p>
        </w:tc>
      </w:tr>
      <w:tr w:rsidR="008F6EF0" w:rsidRPr="008F6EF0" w14:paraId="5CA2E9A0" w14:textId="77777777" w:rsidTr="00683937">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D32F287" w14:textId="33571C6B" w:rsidR="006935BC" w:rsidRPr="008F6EF0" w:rsidRDefault="006935BC" w:rsidP="006935BC">
            <w:pPr>
              <w:spacing w:after="0" w:line="240" w:lineRule="auto"/>
              <w:jc w:val="center"/>
              <w:rPr>
                <w:rFonts w:cs="Calibri"/>
              </w:rPr>
            </w:pPr>
            <w:r w:rsidRPr="008F6EF0">
              <w:rPr>
                <w:rFonts w:cs="Calibri"/>
              </w:rPr>
              <w:t>32</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168EF465" w14:textId="6DFA965C" w:rsidR="006935BC" w:rsidRPr="008F6EF0" w:rsidRDefault="006935BC" w:rsidP="006935BC">
            <w:pPr>
              <w:spacing w:after="0"/>
            </w:pPr>
            <w:r w:rsidRPr="008F6EF0">
              <w:t>Piana rozprężna 750 ml</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054287E2" w14:textId="57239B7E" w:rsidR="006935BC" w:rsidRPr="008F6EF0" w:rsidRDefault="006935BC" w:rsidP="006935BC">
            <w:pPr>
              <w:spacing w:after="0"/>
              <w:jc w:val="center"/>
            </w:pPr>
            <w:r w:rsidRPr="008F6EF0">
              <w:t>50</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64639DA0" w14:textId="105253BE" w:rsidR="006935BC" w:rsidRPr="008F6EF0" w:rsidRDefault="006935BC" w:rsidP="006935BC">
            <w:pPr>
              <w:spacing w:after="0"/>
              <w:jc w:val="center"/>
            </w:pPr>
            <w:r w:rsidRPr="008F6EF0">
              <w:t>sztuka</w:t>
            </w:r>
          </w:p>
        </w:tc>
      </w:tr>
      <w:tr w:rsidR="008F6EF0" w:rsidRPr="008F6EF0" w14:paraId="7943AE22" w14:textId="77777777" w:rsidTr="00683937">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958E8A4" w14:textId="2FEA0BF0" w:rsidR="006935BC" w:rsidRPr="008F6EF0" w:rsidRDefault="006935BC" w:rsidP="006935BC">
            <w:pPr>
              <w:spacing w:after="0" w:line="240" w:lineRule="auto"/>
              <w:jc w:val="center"/>
              <w:rPr>
                <w:rFonts w:cs="Calibri"/>
              </w:rPr>
            </w:pPr>
            <w:r w:rsidRPr="008F6EF0">
              <w:rPr>
                <w:rFonts w:cs="Calibri"/>
              </w:rPr>
              <w:t>33</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72E1C6F3" w14:textId="4167418E" w:rsidR="006935BC" w:rsidRPr="008F6EF0" w:rsidRDefault="006935BC" w:rsidP="006935BC">
            <w:pPr>
              <w:spacing w:after="0"/>
            </w:pPr>
            <w:r w:rsidRPr="008F6EF0">
              <w:t xml:space="preserve">Poziomica długości 3 </w:t>
            </w:r>
            <w:proofErr w:type="spellStart"/>
            <w:r w:rsidRPr="008F6EF0">
              <w:t>mb</w:t>
            </w:r>
            <w:proofErr w:type="spellEnd"/>
            <w:r w:rsidRPr="008F6EF0">
              <w:t xml:space="preserve"> z uchwytami</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5A9A3D48" w14:textId="0C111734" w:rsidR="006935BC" w:rsidRPr="008F6EF0" w:rsidRDefault="006935BC" w:rsidP="006935BC">
            <w:pPr>
              <w:spacing w:after="0"/>
              <w:jc w:val="center"/>
            </w:pPr>
            <w:r w:rsidRPr="008F6EF0">
              <w:t>3</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6A2DC74C" w14:textId="41636110" w:rsidR="006935BC" w:rsidRPr="008F6EF0" w:rsidRDefault="006935BC" w:rsidP="006935BC">
            <w:pPr>
              <w:spacing w:after="0"/>
              <w:jc w:val="center"/>
            </w:pPr>
            <w:r w:rsidRPr="008F6EF0">
              <w:t>sztuka</w:t>
            </w:r>
          </w:p>
        </w:tc>
      </w:tr>
      <w:tr w:rsidR="008F6EF0" w:rsidRPr="008F6EF0" w14:paraId="798216C5" w14:textId="77777777" w:rsidTr="00683937">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E79819C" w14:textId="40D8D293" w:rsidR="006935BC" w:rsidRPr="008F6EF0" w:rsidRDefault="006935BC" w:rsidP="006935BC">
            <w:pPr>
              <w:spacing w:after="0" w:line="240" w:lineRule="auto"/>
              <w:jc w:val="center"/>
              <w:rPr>
                <w:rFonts w:cs="Calibri"/>
              </w:rPr>
            </w:pPr>
            <w:r w:rsidRPr="008F6EF0">
              <w:rPr>
                <w:rFonts w:cs="Calibri"/>
              </w:rPr>
              <w:t>34</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466E3089" w14:textId="314AC16C" w:rsidR="006935BC" w:rsidRPr="008F6EF0" w:rsidRDefault="006935BC" w:rsidP="006935BC">
            <w:pPr>
              <w:spacing w:after="0"/>
            </w:pPr>
            <w:r w:rsidRPr="008F6EF0">
              <w:t>Wiertło do betonu</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0C48E325" w14:textId="06B3E4FC" w:rsidR="006935BC" w:rsidRPr="008F6EF0" w:rsidRDefault="006935BC" w:rsidP="006935BC">
            <w:pPr>
              <w:spacing w:after="0"/>
              <w:jc w:val="center"/>
            </w:pPr>
            <w:r w:rsidRPr="008F6EF0">
              <w:t>3</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633EC114" w14:textId="1C8F6FC4" w:rsidR="006935BC" w:rsidRPr="008F6EF0" w:rsidRDefault="006935BC" w:rsidP="006935BC">
            <w:pPr>
              <w:spacing w:after="0"/>
              <w:jc w:val="center"/>
            </w:pPr>
            <w:r w:rsidRPr="008F6EF0">
              <w:t>sztuka</w:t>
            </w:r>
          </w:p>
        </w:tc>
      </w:tr>
      <w:tr w:rsidR="008F6EF0" w:rsidRPr="008F6EF0" w14:paraId="5B3E3842" w14:textId="77777777" w:rsidTr="00683937">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830924D" w14:textId="24F44F17" w:rsidR="006935BC" w:rsidRPr="008F6EF0" w:rsidRDefault="006935BC" w:rsidP="006935BC">
            <w:pPr>
              <w:spacing w:after="0" w:line="240" w:lineRule="auto"/>
              <w:jc w:val="center"/>
              <w:rPr>
                <w:rFonts w:cs="Calibri"/>
              </w:rPr>
            </w:pPr>
            <w:r w:rsidRPr="008F6EF0">
              <w:rPr>
                <w:rFonts w:cs="Calibri"/>
              </w:rPr>
              <w:t>35</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2A698E2F" w14:textId="661590C5" w:rsidR="006935BC" w:rsidRPr="008F6EF0" w:rsidRDefault="006935BC" w:rsidP="006935BC">
            <w:pPr>
              <w:spacing w:after="0"/>
            </w:pPr>
            <w:r w:rsidRPr="008F6EF0">
              <w:t>Przedłużacz elektryczny 25</w:t>
            </w:r>
            <w:r w:rsidR="00CE5E99">
              <w:t xml:space="preserve"> </w:t>
            </w:r>
            <w:proofErr w:type="spellStart"/>
            <w:r w:rsidRPr="008F6EF0">
              <w:t>mb</w:t>
            </w:r>
            <w:proofErr w:type="spellEnd"/>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2E805E5E" w14:textId="1642B733" w:rsidR="006935BC" w:rsidRPr="008F6EF0" w:rsidRDefault="006935BC" w:rsidP="006935BC">
            <w:pPr>
              <w:spacing w:after="0"/>
              <w:jc w:val="center"/>
            </w:pPr>
            <w:r w:rsidRPr="008F6EF0">
              <w:t>1</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0DB105F5" w14:textId="45BF7A95" w:rsidR="006935BC" w:rsidRPr="008F6EF0" w:rsidRDefault="006935BC" w:rsidP="006935BC">
            <w:pPr>
              <w:spacing w:after="0"/>
              <w:jc w:val="center"/>
            </w:pPr>
            <w:r w:rsidRPr="008F6EF0">
              <w:t>sztuka</w:t>
            </w:r>
          </w:p>
        </w:tc>
      </w:tr>
      <w:tr w:rsidR="008F6EF0" w:rsidRPr="008F6EF0" w14:paraId="39DB3E57" w14:textId="77777777" w:rsidTr="00683937">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5A0F0D4" w14:textId="4B8AE9B1" w:rsidR="006935BC" w:rsidRPr="008F6EF0" w:rsidRDefault="006935BC" w:rsidP="006935BC">
            <w:pPr>
              <w:spacing w:after="0" w:line="240" w:lineRule="auto"/>
              <w:jc w:val="center"/>
              <w:rPr>
                <w:rFonts w:cs="Calibri"/>
              </w:rPr>
            </w:pPr>
            <w:r w:rsidRPr="008F6EF0">
              <w:rPr>
                <w:rFonts w:cs="Calibri"/>
              </w:rPr>
              <w:t>36</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6A43E0C3" w14:textId="276E1516" w:rsidR="006935BC" w:rsidRPr="008F6EF0" w:rsidRDefault="006935BC" w:rsidP="006935BC">
            <w:pPr>
              <w:spacing w:after="0"/>
            </w:pPr>
            <w:r w:rsidRPr="008F6EF0">
              <w:t>Poziomica laserowa 3D</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49127A52" w14:textId="2848BABC" w:rsidR="006935BC" w:rsidRPr="008F6EF0" w:rsidRDefault="006935BC" w:rsidP="006935BC">
            <w:pPr>
              <w:spacing w:after="0"/>
              <w:jc w:val="center"/>
            </w:pPr>
            <w:r w:rsidRPr="008F6EF0">
              <w:t>2</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64EB81B1" w14:textId="5DCE91CD" w:rsidR="006935BC" w:rsidRPr="008F6EF0" w:rsidRDefault="006935BC" w:rsidP="006935BC">
            <w:pPr>
              <w:spacing w:after="0"/>
              <w:jc w:val="center"/>
            </w:pPr>
            <w:r w:rsidRPr="008F6EF0">
              <w:t>sztuka</w:t>
            </w:r>
          </w:p>
        </w:tc>
      </w:tr>
      <w:tr w:rsidR="008F6EF0" w:rsidRPr="008F6EF0" w14:paraId="57C156DC" w14:textId="77777777" w:rsidTr="00683937">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7162DD6" w14:textId="2B33F7F4" w:rsidR="006935BC" w:rsidRPr="008F6EF0" w:rsidRDefault="006935BC" w:rsidP="006935BC">
            <w:pPr>
              <w:spacing w:after="0" w:line="240" w:lineRule="auto"/>
              <w:jc w:val="center"/>
              <w:rPr>
                <w:rFonts w:cs="Calibri"/>
              </w:rPr>
            </w:pPr>
            <w:r w:rsidRPr="008F6EF0">
              <w:rPr>
                <w:rFonts w:cs="Calibri"/>
              </w:rPr>
              <w:t>37</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18E9433C" w14:textId="452BA3D7" w:rsidR="006935BC" w:rsidRPr="008F6EF0" w:rsidRDefault="006935BC" w:rsidP="006935BC">
            <w:pPr>
              <w:spacing w:after="0"/>
            </w:pPr>
            <w:r w:rsidRPr="008F6EF0">
              <w:t>Gilotyna do cięcia styropianu</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47C51C21" w14:textId="093079DE" w:rsidR="006935BC" w:rsidRPr="008F6EF0" w:rsidRDefault="006935BC" w:rsidP="006935BC">
            <w:pPr>
              <w:spacing w:after="0"/>
              <w:jc w:val="center"/>
            </w:pPr>
            <w:r w:rsidRPr="008F6EF0">
              <w:t>2</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6FD4F4D4" w14:textId="58BC3FFC" w:rsidR="006935BC" w:rsidRPr="008F6EF0" w:rsidRDefault="006935BC" w:rsidP="006935BC">
            <w:pPr>
              <w:spacing w:after="0"/>
              <w:jc w:val="center"/>
            </w:pPr>
            <w:r w:rsidRPr="008F6EF0">
              <w:t>sztuka</w:t>
            </w:r>
          </w:p>
        </w:tc>
      </w:tr>
      <w:tr w:rsidR="008F6EF0" w:rsidRPr="008F6EF0" w14:paraId="24D1F016" w14:textId="77777777" w:rsidTr="00683937">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4232483" w14:textId="03BC1E84" w:rsidR="006935BC" w:rsidRPr="008F6EF0" w:rsidRDefault="006935BC" w:rsidP="006935BC">
            <w:pPr>
              <w:spacing w:after="0" w:line="240" w:lineRule="auto"/>
              <w:jc w:val="center"/>
              <w:rPr>
                <w:rFonts w:cs="Calibri"/>
              </w:rPr>
            </w:pPr>
            <w:r w:rsidRPr="008F6EF0">
              <w:rPr>
                <w:rFonts w:cs="Calibri"/>
              </w:rPr>
              <w:t>38</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733C6EAF" w14:textId="36394772" w:rsidR="006935BC" w:rsidRPr="008F6EF0" w:rsidRDefault="006935BC" w:rsidP="006935BC">
            <w:pPr>
              <w:spacing w:after="0"/>
            </w:pPr>
            <w:r w:rsidRPr="008F6EF0">
              <w:t>Nóż do cięcia wełny mineralnej</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706F1925" w14:textId="23BFFCA3" w:rsidR="006935BC" w:rsidRPr="008F6EF0" w:rsidRDefault="006935BC" w:rsidP="006935BC">
            <w:pPr>
              <w:spacing w:after="0"/>
              <w:jc w:val="center"/>
            </w:pPr>
            <w:r w:rsidRPr="008F6EF0">
              <w:t>5</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71249E18" w14:textId="48EF9092" w:rsidR="006935BC" w:rsidRPr="008F6EF0" w:rsidRDefault="006935BC" w:rsidP="006935BC">
            <w:pPr>
              <w:spacing w:after="0"/>
              <w:jc w:val="center"/>
            </w:pPr>
            <w:r w:rsidRPr="008F6EF0">
              <w:t>sztuka</w:t>
            </w:r>
          </w:p>
        </w:tc>
      </w:tr>
    </w:tbl>
    <w:p w14:paraId="70158150" w14:textId="77777777" w:rsidR="00270FE2" w:rsidRPr="008F6EF0" w:rsidRDefault="00270FE2" w:rsidP="009A1D5F">
      <w:pPr>
        <w:spacing w:after="0"/>
        <w:rPr>
          <w:rFonts w:cs="Calibri"/>
        </w:rPr>
      </w:pPr>
    </w:p>
    <w:p w14:paraId="0BB4F939" w14:textId="645FB998" w:rsidR="002F66BD" w:rsidRPr="00CE5E99" w:rsidRDefault="00270FE2" w:rsidP="00F737F3">
      <w:pPr>
        <w:spacing w:after="0"/>
        <w:rPr>
          <w:rFonts w:cs="Calibri"/>
          <w:sz w:val="24"/>
          <w:szCs w:val="24"/>
        </w:rPr>
      </w:pPr>
      <w:r w:rsidRPr="00CE5E99">
        <w:rPr>
          <w:rFonts w:cs="Calibri"/>
          <w:sz w:val="24"/>
          <w:szCs w:val="24"/>
        </w:rPr>
        <w:t xml:space="preserve">Jeśli w opisie przedmiotu zamówienia występują: nazwy konkretnego producenta, nazwy konkretnego produktu, norm, znaków towarowych, patentów lub pochodzenia, źródła lub szczególnego procesu, który charakteryzuje produkty lub usługi dostarczane przez konkretnego Wykonawcę, należy to traktować jedynie jako pomoc w opisie przedmiotu zamówienia. W każdym przypadku dopuszczalne są produkty równoważne pod względem konstrukcji, materiałów, funkcjonalności, norm, jakości itp. Jeżeli w opisie przedmiotu zamówienia wskazano jakikolwiek znak towarowy, patent czy pochodzenie – należy przyjąć, że wskazane patenty, znaki towarowe, pochodzenie określają parametry techniczne, eksploatacyjne, użytkowe, co oznacza, że Zamawiający dopuszcza złożenie ofert w tej części przedmiotu zamówienia o równoważnych parametrach technicznych, eksploatacyjnych </w:t>
      </w:r>
      <w:r w:rsidR="00CE5E99">
        <w:rPr>
          <w:rFonts w:cs="Calibri"/>
          <w:sz w:val="24"/>
          <w:szCs w:val="24"/>
        </w:rPr>
        <w:br/>
      </w:r>
      <w:r w:rsidRPr="00CE5E99">
        <w:rPr>
          <w:rFonts w:cs="Calibri"/>
          <w:sz w:val="24"/>
          <w:szCs w:val="24"/>
        </w:rPr>
        <w:t>i użytkowych.</w:t>
      </w:r>
    </w:p>
    <w:p w14:paraId="68D28A6E" w14:textId="77777777" w:rsidR="00270FE2" w:rsidRPr="00CE5E99" w:rsidRDefault="00270FE2" w:rsidP="009A1D5F">
      <w:pPr>
        <w:spacing w:after="0"/>
        <w:rPr>
          <w:rFonts w:cs="Calibri"/>
          <w:sz w:val="24"/>
          <w:szCs w:val="24"/>
        </w:rPr>
      </w:pPr>
    </w:p>
    <w:p w14:paraId="6164A926" w14:textId="77777777" w:rsidR="00270FE2" w:rsidRPr="00CE5E99" w:rsidRDefault="00270FE2" w:rsidP="00270FE2">
      <w:pPr>
        <w:spacing w:after="0" w:line="247" w:lineRule="auto"/>
        <w:ind w:right="42"/>
        <w:jc w:val="both"/>
        <w:rPr>
          <w:rFonts w:cs="Calibri"/>
          <w:b/>
          <w:sz w:val="24"/>
          <w:szCs w:val="24"/>
        </w:rPr>
      </w:pPr>
      <w:r w:rsidRPr="00CE5E99">
        <w:rPr>
          <w:rFonts w:cs="Calibri"/>
          <w:b/>
          <w:sz w:val="24"/>
          <w:szCs w:val="24"/>
        </w:rPr>
        <w:t>Dodatkowe warunki zamówienia:</w:t>
      </w:r>
    </w:p>
    <w:p w14:paraId="6DB9F25D" w14:textId="77777777" w:rsidR="00270FE2" w:rsidRPr="00CE5E99" w:rsidRDefault="00270FE2" w:rsidP="00F737F3">
      <w:pPr>
        <w:numPr>
          <w:ilvl w:val="0"/>
          <w:numId w:val="13"/>
        </w:numPr>
        <w:spacing w:after="0"/>
        <w:ind w:left="714" w:right="40" w:hanging="357"/>
        <w:rPr>
          <w:rFonts w:cs="Calibri"/>
          <w:sz w:val="24"/>
          <w:szCs w:val="24"/>
        </w:rPr>
      </w:pPr>
      <w:r w:rsidRPr="00CE5E99">
        <w:rPr>
          <w:rFonts w:cs="Calibri"/>
          <w:sz w:val="24"/>
          <w:szCs w:val="24"/>
        </w:rPr>
        <w:t>Zapewnienie przez Wykonawcę pakowania, transportu, wniesienia na miejsce wskazane przez Zamawiającego oraz rozpakowanie przedmiotu zamówienia.</w:t>
      </w:r>
    </w:p>
    <w:p w14:paraId="1193D8A4" w14:textId="77777777" w:rsidR="00270FE2" w:rsidRPr="00CE5E99" w:rsidRDefault="00270FE2" w:rsidP="00F737F3">
      <w:pPr>
        <w:numPr>
          <w:ilvl w:val="0"/>
          <w:numId w:val="13"/>
        </w:numPr>
        <w:spacing w:after="0"/>
        <w:ind w:left="714" w:right="40" w:hanging="357"/>
        <w:rPr>
          <w:rFonts w:cs="Calibri"/>
          <w:sz w:val="24"/>
          <w:szCs w:val="24"/>
        </w:rPr>
      </w:pPr>
      <w:r w:rsidRPr="00CE5E99">
        <w:rPr>
          <w:rFonts w:cs="Calibri"/>
          <w:sz w:val="24"/>
          <w:szCs w:val="24"/>
        </w:rPr>
        <w:t>Odpowiedzialność za wady przedmiotu zamówienia – minimum 12 miesięcy.</w:t>
      </w:r>
    </w:p>
    <w:p w14:paraId="6FEAD2FB" w14:textId="77777777" w:rsidR="00270FE2" w:rsidRPr="00CE5E99" w:rsidRDefault="00270FE2" w:rsidP="00F737F3">
      <w:pPr>
        <w:numPr>
          <w:ilvl w:val="0"/>
          <w:numId w:val="13"/>
        </w:numPr>
        <w:spacing w:after="0"/>
        <w:ind w:left="714" w:right="40" w:hanging="357"/>
        <w:rPr>
          <w:rFonts w:cs="Calibri"/>
          <w:sz w:val="24"/>
          <w:szCs w:val="24"/>
        </w:rPr>
      </w:pPr>
      <w:r w:rsidRPr="00CE5E99">
        <w:rPr>
          <w:rFonts w:cs="Calibri"/>
          <w:sz w:val="24"/>
          <w:szCs w:val="24"/>
        </w:rPr>
        <w:t>W przypadku gdy jest to możliwe ze względu na parametry techniczne i użytkowe przedmiotu zamówienia, Wykonawca – w uzgodnieniu z Zamawiającym – usytuuje przedmiot zamówienia w sposób zapewniający dostępność dla osób z ograniczeniami wynikającymi ze niepełnosprawności.</w:t>
      </w:r>
    </w:p>
    <w:p w14:paraId="1EACEB5C" w14:textId="77777777" w:rsidR="00270FE2" w:rsidRPr="00CE5E99" w:rsidRDefault="00270FE2" w:rsidP="00F737F3">
      <w:pPr>
        <w:numPr>
          <w:ilvl w:val="0"/>
          <w:numId w:val="13"/>
        </w:numPr>
        <w:spacing w:after="0"/>
        <w:ind w:left="714" w:right="40" w:hanging="357"/>
        <w:rPr>
          <w:rFonts w:cs="Calibri"/>
          <w:sz w:val="24"/>
          <w:szCs w:val="24"/>
        </w:rPr>
      </w:pPr>
      <w:r w:rsidRPr="00CE5E99">
        <w:rPr>
          <w:rFonts w:cs="Calibri"/>
          <w:sz w:val="24"/>
          <w:szCs w:val="24"/>
        </w:rPr>
        <w:t>W przypadku zaistnienia takiej konieczności Wykonawca przeszkoli wskazane osoby w korzystaniu z przedmiotu umowy uwzględniając ograniczenia tych osób wynikające z niepełnosprawności.</w:t>
      </w:r>
    </w:p>
    <w:p w14:paraId="130FD4D5" w14:textId="77777777" w:rsidR="00270FE2" w:rsidRPr="00CE5E99" w:rsidRDefault="00270FE2" w:rsidP="009A1D5F">
      <w:pPr>
        <w:spacing w:after="0"/>
        <w:rPr>
          <w:rFonts w:cs="Calibri"/>
          <w:sz w:val="24"/>
          <w:szCs w:val="24"/>
        </w:rPr>
      </w:pPr>
    </w:p>
    <w:p w14:paraId="57C2653F" w14:textId="77777777" w:rsidR="00D30859" w:rsidRPr="00CE5E99" w:rsidRDefault="00D30859" w:rsidP="00F737F3">
      <w:pPr>
        <w:pStyle w:val="Nagwek2"/>
        <w:spacing w:before="0" w:line="240" w:lineRule="auto"/>
        <w:rPr>
          <w:rFonts w:ascii="Calibri" w:hAnsi="Calibri" w:cs="Calibri"/>
          <w:b/>
          <w:color w:val="auto"/>
          <w:sz w:val="24"/>
          <w:szCs w:val="24"/>
          <w:u w:val="single"/>
        </w:rPr>
      </w:pPr>
      <w:r w:rsidRPr="00CE5E99">
        <w:rPr>
          <w:rFonts w:ascii="Calibri" w:hAnsi="Calibri" w:cs="Calibri"/>
          <w:b/>
          <w:color w:val="auto"/>
          <w:sz w:val="24"/>
          <w:szCs w:val="24"/>
          <w:u w:val="single"/>
        </w:rPr>
        <w:t>Warunki udziału w postępowaniu oraz opis sposobu do</w:t>
      </w:r>
      <w:r w:rsidR="002D53DA" w:rsidRPr="00CE5E99">
        <w:rPr>
          <w:rFonts w:ascii="Calibri" w:hAnsi="Calibri" w:cs="Calibri"/>
          <w:b/>
          <w:color w:val="auto"/>
          <w:sz w:val="24"/>
          <w:szCs w:val="24"/>
          <w:u w:val="single"/>
        </w:rPr>
        <w:t>konywania oceny ich spełniania</w:t>
      </w:r>
    </w:p>
    <w:p w14:paraId="59DFAA60" w14:textId="77777777" w:rsidR="00C348B0" w:rsidRPr="00CE5E99" w:rsidRDefault="00C348B0" w:rsidP="00F737F3">
      <w:pPr>
        <w:spacing w:after="0"/>
        <w:rPr>
          <w:rFonts w:cs="Calibri"/>
          <w:sz w:val="24"/>
          <w:szCs w:val="24"/>
        </w:rPr>
      </w:pPr>
      <w:r w:rsidRPr="00CE5E99">
        <w:rPr>
          <w:rFonts w:cs="Calibri"/>
          <w:sz w:val="24"/>
          <w:szCs w:val="24"/>
        </w:rPr>
        <w:t xml:space="preserve">Warunki udziału w postępowaniu – warunki te nie są wymagane przez Zamawiającego. </w:t>
      </w:r>
    </w:p>
    <w:p w14:paraId="1C026B9F" w14:textId="77777777" w:rsidR="003711E1" w:rsidRPr="00CE5E99" w:rsidRDefault="003711E1" w:rsidP="00F737F3">
      <w:pPr>
        <w:spacing w:after="0"/>
        <w:rPr>
          <w:rFonts w:cs="Calibri"/>
          <w:sz w:val="24"/>
          <w:szCs w:val="24"/>
        </w:rPr>
      </w:pPr>
    </w:p>
    <w:p w14:paraId="09F3EEC9" w14:textId="10DD0F9B" w:rsidR="00D30859" w:rsidRPr="00CE5E99" w:rsidRDefault="00B17CB1" w:rsidP="00F737F3">
      <w:pPr>
        <w:spacing w:after="0"/>
        <w:rPr>
          <w:sz w:val="24"/>
          <w:szCs w:val="24"/>
        </w:rPr>
      </w:pPr>
      <w:r w:rsidRPr="00CE5E99">
        <w:rPr>
          <w:rFonts w:cs="Calibri"/>
          <w:sz w:val="24"/>
          <w:szCs w:val="24"/>
        </w:rPr>
        <w:t xml:space="preserve">O </w:t>
      </w:r>
      <w:r w:rsidR="00D30859" w:rsidRPr="00CE5E99">
        <w:rPr>
          <w:rFonts w:cs="Calibri"/>
          <w:sz w:val="24"/>
          <w:szCs w:val="24"/>
        </w:rPr>
        <w:t xml:space="preserve">udzielenie zamówienia mogą ubiegać się Wykonawcy, którzy </w:t>
      </w:r>
      <w:r w:rsidR="00086019" w:rsidRPr="00CE5E99">
        <w:rPr>
          <w:rFonts w:cs="Calibri"/>
          <w:sz w:val="24"/>
          <w:szCs w:val="24"/>
        </w:rPr>
        <w:t xml:space="preserve">nie są powiązani </w:t>
      </w:r>
      <w:r w:rsidR="00F737F3">
        <w:rPr>
          <w:rFonts w:cs="Calibri"/>
          <w:sz w:val="24"/>
          <w:szCs w:val="24"/>
        </w:rPr>
        <w:br/>
      </w:r>
      <w:r w:rsidR="00086019" w:rsidRPr="00CE5E99">
        <w:rPr>
          <w:rFonts w:cs="Calibri"/>
          <w:sz w:val="24"/>
          <w:szCs w:val="24"/>
        </w:rPr>
        <w:t>z Zamawiającym osobowo lub kapitałowo.</w:t>
      </w:r>
      <w:r w:rsidR="009A1D5F" w:rsidRPr="00CE5E99">
        <w:rPr>
          <w:rFonts w:cs="Calibri"/>
          <w:sz w:val="24"/>
          <w:szCs w:val="24"/>
        </w:rPr>
        <w:t xml:space="preserve"> </w:t>
      </w:r>
      <w:r w:rsidR="00D30859" w:rsidRPr="00CE5E99">
        <w:rPr>
          <w:rFonts w:cs="Calibri"/>
          <w:sz w:val="24"/>
          <w:szCs w:val="24"/>
        </w:rPr>
        <w:t>W celu wykazania br</w:t>
      </w:r>
      <w:r w:rsidR="009A1D5F" w:rsidRPr="00CE5E99">
        <w:rPr>
          <w:rFonts w:cs="Calibri"/>
          <w:sz w:val="24"/>
          <w:szCs w:val="24"/>
        </w:rPr>
        <w:t>aku podstaw do wykluczenia w ww.</w:t>
      </w:r>
      <w:r w:rsidR="00D30859" w:rsidRPr="00CE5E99">
        <w:rPr>
          <w:rFonts w:cs="Calibri"/>
          <w:sz w:val="24"/>
          <w:szCs w:val="24"/>
        </w:rPr>
        <w:t xml:space="preserve"> zakresie Wykonawca składa oświadczenie stanowiące Załącznik nr 1.</w:t>
      </w:r>
      <w:r w:rsidR="00DF2CD6" w:rsidRPr="00CE5E99">
        <w:rPr>
          <w:rFonts w:cs="Calibri"/>
          <w:sz w:val="24"/>
          <w:szCs w:val="24"/>
        </w:rPr>
        <w:t xml:space="preserve"> W celu skorzystania z preferencji przewidzianych dla Podmiotów Ekonomii Społecznej, Wykonawca składa oświadczenie o posiadaniu tego typu statusu objęte treścią Załącznika nr 1.</w:t>
      </w:r>
    </w:p>
    <w:p w14:paraId="6E1C5B26" w14:textId="77777777" w:rsidR="00D30859" w:rsidRPr="00CE5E99" w:rsidRDefault="00D30859" w:rsidP="009A1D5F">
      <w:pPr>
        <w:spacing w:after="0" w:line="247" w:lineRule="auto"/>
        <w:ind w:right="42"/>
        <w:jc w:val="both"/>
        <w:rPr>
          <w:rFonts w:cs="Calibri"/>
          <w:sz w:val="24"/>
          <w:szCs w:val="24"/>
        </w:rPr>
      </w:pPr>
    </w:p>
    <w:p w14:paraId="50E1C19B" w14:textId="47CEBFA9" w:rsidR="000E5E78" w:rsidRPr="00CE5E99" w:rsidRDefault="000E5E78" w:rsidP="00F737F3">
      <w:pPr>
        <w:spacing w:after="208"/>
        <w:rPr>
          <w:rFonts w:cs="Calibri"/>
          <w:b/>
          <w:sz w:val="24"/>
          <w:szCs w:val="24"/>
        </w:rPr>
      </w:pPr>
      <w:r w:rsidRPr="00CE5E99">
        <w:rPr>
          <w:rFonts w:cs="Calibri"/>
          <w:b/>
          <w:sz w:val="24"/>
          <w:szCs w:val="24"/>
        </w:rPr>
        <w:t>Wykaz oświadczeń lub dokumentów, jakie mają dostarczyć</w:t>
      </w:r>
      <w:r w:rsidR="00C348B0" w:rsidRPr="00CE5E99">
        <w:rPr>
          <w:rFonts w:cs="Calibri"/>
          <w:b/>
          <w:sz w:val="24"/>
          <w:szCs w:val="24"/>
        </w:rPr>
        <w:t xml:space="preserve"> potencjalni Wykonawcy</w:t>
      </w:r>
      <w:r w:rsidRPr="00CE5E99">
        <w:rPr>
          <w:rFonts w:cs="Calibri"/>
          <w:b/>
          <w:sz w:val="24"/>
          <w:szCs w:val="24"/>
        </w:rPr>
        <w:t>:</w:t>
      </w:r>
    </w:p>
    <w:p w14:paraId="40C3AB9A" w14:textId="63723E5D" w:rsidR="00ED23FD" w:rsidRPr="00CE5E99" w:rsidRDefault="00ED23FD" w:rsidP="00F737F3">
      <w:pPr>
        <w:spacing w:after="0"/>
        <w:rPr>
          <w:rFonts w:cs="Calibri"/>
          <w:sz w:val="24"/>
          <w:szCs w:val="24"/>
          <w:lang w:eastAsia="ar-SA"/>
        </w:rPr>
      </w:pPr>
      <w:r w:rsidRPr="00CE5E99">
        <w:rPr>
          <w:rFonts w:cs="Calibri"/>
          <w:sz w:val="24"/>
          <w:szCs w:val="24"/>
          <w:lang w:eastAsia="ar-SA"/>
        </w:rPr>
        <w:lastRenderedPageBreak/>
        <w:t xml:space="preserve">Załącznik nr 1 – Formularz ofertowy wraz z oświadczeniem o braku powiązań osobowych </w:t>
      </w:r>
      <w:r w:rsidR="00F737F3">
        <w:rPr>
          <w:rFonts w:cs="Calibri"/>
          <w:sz w:val="24"/>
          <w:szCs w:val="24"/>
          <w:lang w:eastAsia="ar-SA"/>
        </w:rPr>
        <w:br/>
      </w:r>
      <w:r w:rsidRPr="00CE5E99">
        <w:rPr>
          <w:rFonts w:cs="Calibri"/>
          <w:sz w:val="24"/>
          <w:szCs w:val="24"/>
          <w:lang w:eastAsia="ar-SA"/>
        </w:rPr>
        <w:t>i kapitałowych.</w:t>
      </w:r>
    </w:p>
    <w:p w14:paraId="2D9B0572" w14:textId="77777777" w:rsidR="00ED23FD" w:rsidRPr="00CE5E99" w:rsidRDefault="00ED23FD" w:rsidP="00F737F3">
      <w:pPr>
        <w:spacing w:after="0"/>
        <w:rPr>
          <w:rFonts w:cs="Calibri"/>
          <w:sz w:val="24"/>
          <w:szCs w:val="24"/>
          <w:lang w:eastAsia="ar-SA"/>
        </w:rPr>
      </w:pPr>
      <w:r w:rsidRPr="00CE5E99">
        <w:rPr>
          <w:rFonts w:cs="Calibri"/>
          <w:sz w:val="24"/>
          <w:szCs w:val="24"/>
          <w:lang w:eastAsia="ar-SA"/>
        </w:rPr>
        <w:t>Załącznik nr 2 – Oświadczenie Wykonawcy.</w:t>
      </w:r>
    </w:p>
    <w:p w14:paraId="6076EAB3" w14:textId="08B74C60" w:rsidR="00ED23FD" w:rsidRPr="00CE5E99" w:rsidRDefault="00ED23FD" w:rsidP="00F737F3">
      <w:pPr>
        <w:spacing w:after="0"/>
        <w:rPr>
          <w:rFonts w:cs="Calibri"/>
          <w:sz w:val="24"/>
          <w:szCs w:val="24"/>
          <w:lang w:eastAsia="ar-SA"/>
        </w:rPr>
      </w:pPr>
      <w:r w:rsidRPr="00CE5E99">
        <w:rPr>
          <w:rFonts w:cs="Calibri"/>
          <w:sz w:val="24"/>
          <w:szCs w:val="24"/>
          <w:lang w:eastAsia="ar-SA"/>
        </w:rPr>
        <w:t xml:space="preserve">Załącznik nr </w:t>
      </w:r>
      <w:r w:rsidR="003619CD" w:rsidRPr="00CE5E99">
        <w:rPr>
          <w:rFonts w:cs="Calibri"/>
          <w:sz w:val="24"/>
          <w:szCs w:val="24"/>
          <w:lang w:eastAsia="ar-SA"/>
        </w:rPr>
        <w:t>3</w:t>
      </w:r>
      <w:r w:rsidRPr="00CE5E99">
        <w:rPr>
          <w:rFonts w:cs="Calibri"/>
          <w:sz w:val="24"/>
          <w:szCs w:val="24"/>
          <w:lang w:eastAsia="ar-SA"/>
        </w:rPr>
        <w:t xml:space="preserve"> – Oświadczenie związane z ustawą o szczególnych rozwiązaniach w zakresie przeciwdziałania wspieraniu agresji na Ukrainę oraz służących ochronie bezpieczeństwa narodowego.</w:t>
      </w:r>
    </w:p>
    <w:p w14:paraId="5FD7BE34" w14:textId="77777777" w:rsidR="000E5E78" w:rsidRPr="00CE5E99" w:rsidRDefault="000E5E78" w:rsidP="00F737F3">
      <w:pPr>
        <w:spacing w:after="0"/>
        <w:rPr>
          <w:rFonts w:cs="Calibri"/>
          <w:sz w:val="24"/>
          <w:szCs w:val="24"/>
          <w:lang w:eastAsia="ar-SA"/>
        </w:rPr>
      </w:pPr>
    </w:p>
    <w:p w14:paraId="72A8AFBF" w14:textId="77777777" w:rsidR="000E5E78" w:rsidRPr="00CE5E99" w:rsidRDefault="000E5E78" w:rsidP="00F737F3">
      <w:pPr>
        <w:spacing w:after="0"/>
        <w:rPr>
          <w:rFonts w:cs="Calibri"/>
          <w:sz w:val="24"/>
          <w:szCs w:val="24"/>
          <w:lang w:eastAsia="ar-SA"/>
        </w:rPr>
      </w:pPr>
      <w:r w:rsidRPr="00CE5E99">
        <w:rPr>
          <w:rFonts w:cs="Calibri"/>
          <w:b/>
          <w:sz w:val="24"/>
          <w:szCs w:val="24"/>
          <w:u w:val="single"/>
        </w:rPr>
        <w:t>Kryteria oceny oferty. Informacja o wagach punktowych lub procentowych przypisanych do poszczególnych kryteriów oceny oferty.</w:t>
      </w:r>
    </w:p>
    <w:p w14:paraId="4C6B30F1" w14:textId="454F8857" w:rsidR="000E5E78" w:rsidRPr="00CE5E99" w:rsidRDefault="000E5E78" w:rsidP="00F737F3">
      <w:pPr>
        <w:pStyle w:val="Default"/>
        <w:spacing w:line="276" w:lineRule="auto"/>
        <w:rPr>
          <w:color w:val="auto"/>
        </w:rPr>
      </w:pPr>
      <w:r w:rsidRPr="00CE5E99">
        <w:rPr>
          <w:rFonts w:ascii="Calibri" w:hAnsi="Calibri" w:cs="Calibri"/>
          <w:color w:val="auto"/>
        </w:rPr>
        <w:t xml:space="preserve">Zamawiający określił </w:t>
      </w:r>
      <w:r w:rsidR="00AB4BC8" w:rsidRPr="00CE5E99">
        <w:rPr>
          <w:rFonts w:ascii="Calibri" w:hAnsi="Calibri" w:cs="Calibri"/>
          <w:color w:val="auto"/>
        </w:rPr>
        <w:t>trzy</w:t>
      </w:r>
      <w:r w:rsidRPr="00CE5E99">
        <w:rPr>
          <w:rFonts w:ascii="Calibri" w:hAnsi="Calibri" w:cs="Calibri"/>
          <w:color w:val="auto"/>
        </w:rPr>
        <w:t xml:space="preserve"> kryteria oceny ofert: cenę</w:t>
      </w:r>
      <w:r w:rsidR="00AB4BC8" w:rsidRPr="00CE5E99">
        <w:rPr>
          <w:rFonts w:ascii="Calibri" w:hAnsi="Calibri" w:cs="Calibri"/>
          <w:color w:val="auto"/>
        </w:rPr>
        <w:t xml:space="preserve">, </w:t>
      </w:r>
      <w:r w:rsidR="00ED23FD" w:rsidRPr="00CE5E99">
        <w:rPr>
          <w:rFonts w:ascii="Calibri" w:hAnsi="Calibri" w:cs="Calibri"/>
          <w:color w:val="auto"/>
        </w:rPr>
        <w:t>termin</w:t>
      </w:r>
      <w:r w:rsidR="00A74D5B" w:rsidRPr="00CE5E99">
        <w:rPr>
          <w:rFonts w:ascii="Calibri" w:hAnsi="Calibri" w:cs="Calibri"/>
          <w:color w:val="auto"/>
        </w:rPr>
        <w:t xml:space="preserve"> realizacji zamówienia</w:t>
      </w:r>
      <w:r w:rsidRPr="00CE5E99">
        <w:rPr>
          <w:rFonts w:ascii="Calibri" w:hAnsi="Calibri" w:cs="Calibri"/>
          <w:color w:val="auto"/>
        </w:rPr>
        <w:t xml:space="preserve"> i </w:t>
      </w:r>
      <w:r w:rsidR="00087830" w:rsidRPr="00CE5E99">
        <w:rPr>
          <w:rFonts w:ascii="Calibri" w:hAnsi="Calibri" w:cs="Calibri"/>
          <w:color w:val="auto"/>
        </w:rPr>
        <w:t>preferencje w ramach aspektów społecznych</w:t>
      </w:r>
      <w:r w:rsidRPr="00CE5E99">
        <w:rPr>
          <w:rFonts w:ascii="Calibri" w:hAnsi="Calibri" w:cs="Calibri"/>
          <w:color w:val="auto"/>
        </w:rPr>
        <w:t xml:space="preserve">. </w:t>
      </w:r>
    </w:p>
    <w:p w14:paraId="47415F73" w14:textId="2AC7B96E" w:rsidR="000E5E78" w:rsidRPr="00CE5E99" w:rsidRDefault="000E5E78" w:rsidP="00F737F3">
      <w:pPr>
        <w:pStyle w:val="Default"/>
        <w:numPr>
          <w:ilvl w:val="0"/>
          <w:numId w:val="16"/>
        </w:numPr>
        <w:spacing w:before="120" w:after="120" w:line="276" w:lineRule="auto"/>
        <w:rPr>
          <w:color w:val="auto"/>
        </w:rPr>
      </w:pPr>
      <w:r w:rsidRPr="00CE5E99">
        <w:rPr>
          <w:rFonts w:ascii="Calibri" w:hAnsi="Calibri" w:cs="Calibri"/>
          <w:b/>
          <w:color w:val="auto"/>
        </w:rPr>
        <w:t>Cena: 80% max. 80 pkt</w:t>
      </w:r>
    </w:p>
    <w:p w14:paraId="31F786B6" w14:textId="77777777" w:rsidR="000E5E78" w:rsidRPr="00CE5E99" w:rsidRDefault="000E5E78" w:rsidP="00F737F3">
      <w:pPr>
        <w:pStyle w:val="Default"/>
        <w:spacing w:line="276" w:lineRule="auto"/>
        <w:rPr>
          <w:color w:val="auto"/>
        </w:rPr>
      </w:pPr>
      <w:r w:rsidRPr="00CE5E99">
        <w:rPr>
          <w:rFonts w:ascii="Calibri" w:hAnsi="Calibri" w:cs="Calibri"/>
          <w:color w:val="auto"/>
          <w:u w:val="single"/>
        </w:rPr>
        <w:t>Kryterium Cena</w:t>
      </w:r>
      <w:r w:rsidRPr="00CE5E99">
        <w:rPr>
          <w:rFonts w:ascii="Calibri" w:hAnsi="Calibri" w:cs="Calibri"/>
          <w:color w:val="auto"/>
        </w:rPr>
        <w:t xml:space="preserve"> (C) będzie oceniane w wyniku porównania ceny oferty najkorzystniejszej (</w:t>
      </w:r>
      <w:proofErr w:type="spellStart"/>
      <w:r w:rsidRPr="00CE5E99">
        <w:rPr>
          <w:rFonts w:ascii="Calibri" w:hAnsi="Calibri" w:cs="Calibri"/>
          <w:color w:val="auto"/>
        </w:rPr>
        <w:t>Cmin</w:t>
      </w:r>
      <w:proofErr w:type="spellEnd"/>
      <w:r w:rsidRPr="00CE5E99">
        <w:rPr>
          <w:rFonts w:ascii="Calibri" w:hAnsi="Calibri" w:cs="Calibri"/>
          <w:color w:val="auto"/>
        </w:rPr>
        <w:t>.) z ceną podaną w ofercie rozpatrywanej (Cor.). Punkty za kryterium cena zostaną przyznane wg następującego wzoru:</w:t>
      </w:r>
    </w:p>
    <w:p w14:paraId="7FF7B5FA" w14:textId="77777777" w:rsidR="000E5E78" w:rsidRPr="00CE5E99" w:rsidRDefault="000E5E78" w:rsidP="00F737F3">
      <w:pPr>
        <w:pStyle w:val="Default"/>
        <w:spacing w:line="276" w:lineRule="auto"/>
        <w:ind w:firstLine="709"/>
        <w:rPr>
          <w:rFonts w:ascii="Calibri" w:hAnsi="Calibri" w:cs="Calibri"/>
          <w:color w:val="auto"/>
        </w:rPr>
      </w:pPr>
    </w:p>
    <w:p w14:paraId="5D0D2B0F" w14:textId="77777777" w:rsidR="000E5E78" w:rsidRPr="00CE5E99" w:rsidRDefault="000E5E78" w:rsidP="00F737F3">
      <w:pPr>
        <w:pStyle w:val="Default"/>
        <w:spacing w:line="276" w:lineRule="auto"/>
        <w:ind w:firstLine="709"/>
        <w:rPr>
          <w:color w:val="auto"/>
        </w:rPr>
      </w:pPr>
      <w:r w:rsidRPr="00CE5E99">
        <w:rPr>
          <w:rFonts w:ascii="Calibri" w:hAnsi="Calibri" w:cs="Calibri"/>
          <w:bCs/>
          <w:color w:val="auto"/>
        </w:rPr>
        <w:t xml:space="preserve">C = </w:t>
      </w:r>
      <w:proofErr w:type="spellStart"/>
      <w:r w:rsidRPr="00CE5E99">
        <w:rPr>
          <w:rFonts w:ascii="Calibri" w:hAnsi="Calibri" w:cs="Calibri"/>
          <w:bCs/>
          <w:color w:val="auto"/>
        </w:rPr>
        <w:t>Cmin</w:t>
      </w:r>
      <w:proofErr w:type="spellEnd"/>
      <w:r w:rsidRPr="00CE5E99">
        <w:rPr>
          <w:rFonts w:ascii="Calibri" w:hAnsi="Calibri" w:cs="Calibri"/>
          <w:bCs/>
          <w:color w:val="auto"/>
        </w:rPr>
        <w:t>. / Cor. x 100 punktów x 80%</w:t>
      </w:r>
    </w:p>
    <w:p w14:paraId="5D39C660" w14:textId="77777777" w:rsidR="000E5E78" w:rsidRPr="00CE5E99" w:rsidRDefault="000E5E78" w:rsidP="00F737F3">
      <w:pPr>
        <w:pStyle w:val="Default"/>
        <w:spacing w:line="276" w:lineRule="auto"/>
        <w:ind w:firstLine="709"/>
        <w:rPr>
          <w:rFonts w:ascii="Calibri" w:hAnsi="Calibri" w:cs="Calibri"/>
          <w:color w:val="auto"/>
        </w:rPr>
      </w:pPr>
    </w:p>
    <w:p w14:paraId="0C7C283F" w14:textId="487A1272" w:rsidR="000E5E78" w:rsidRPr="00CE5E99" w:rsidRDefault="000E5E78" w:rsidP="00F737F3">
      <w:pPr>
        <w:pStyle w:val="Default"/>
        <w:spacing w:line="276" w:lineRule="auto"/>
        <w:rPr>
          <w:color w:val="auto"/>
        </w:rPr>
      </w:pPr>
      <w:r w:rsidRPr="00CE5E99">
        <w:rPr>
          <w:rFonts w:ascii="Calibri" w:hAnsi="Calibri" w:cs="Calibri"/>
          <w:color w:val="auto"/>
        </w:rPr>
        <w:t xml:space="preserve">Cena w ofercie musi być podana w walucie polskiej i być ceną brutto. W ramach niniejszego kryterium </w:t>
      </w:r>
      <w:r w:rsidR="00F6225B" w:rsidRPr="00CE5E99">
        <w:rPr>
          <w:rFonts w:ascii="Calibri" w:hAnsi="Calibri" w:cs="Calibri"/>
          <w:color w:val="auto"/>
        </w:rPr>
        <w:t>Wykonawca</w:t>
      </w:r>
      <w:r w:rsidRPr="00CE5E99">
        <w:rPr>
          <w:rFonts w:ascii="Calibri" w:hAnsi="Calibri" w:cs="Calibri"/>
          <w:color w:val="auto"/>
        </w:rPr>
        <w:t xml:space="preserve"> może uzyskać maksymalnie 80 punktów. </w:t>
      </w:r>
    </w:p>
    <w:p w14:paraId="1220A46C" w14:textId="77777777" w:rsidR="000E5E78" w:rsidRPr="00CE5E99" w:rsidRDefault="000E5E78" w:rsidP="00F737F3">
      <w:pPr>
        <w:pStyle w:val="Default"/>
        <w:spacing w:line="276" w:lineRule="auto"/>
        <w:rPr>
          <w:rFonts w:ascii="Calibri" w:hAnsi="Calibri" w:cs="Calibri"/>
          <w:b/>
          <w:color w:val="auto"/>
        </w:rPr>
      </w:pPr>
    </w:p>
    <w:p w14:paraId="0C070337" w14:textId="60EACB3D" w:rsidR="00ED23FD" w:rsidRPr="00CE5E99" w:rsidRDefault="00ED23FD" w:rsidP="00F737F3">
      <w:pPr>
        <w:pStyle w:val="Default"/>
        <w:numPr>
          <w:ilvl w:val="0"/>
          <w:numId w:val="16"/>
        </w:numPr>
        <w:spacing w:line="276" w:lineRule="auto"/>
        <w:rPr>
          <w:color w:val="auto"/>
        </w:rPr>
      </w:pPr>
      <w:r w:rsidRPr="00CE5E99">
        <w:rPr>
          <w:rFonts w:ascii="Calibri" w:hAnsi="Calibri" w:cs="Calibri"/>
          <w:b/>
          <w:color w:val="auto"/>
        </w:rPr>
        <w:t>Termin realizacji zamówienia: 10% - max. 10 pkt</w:t>
      </w:r>
    </w:p>
    <w:p w14:paraId="0412FAF9" w14:textId="77777777" w:rsidR="00ED23FD" w:rsidRPr="00CE5E99" w:rsidRDefault="00ED23FD" w:rsidP="00F737F3">
      <w:pPr>
        <w:pStyle w:val="Default"/>
        <w:spacing w:line="276" w:lineRule="auto"/>
        <w:rPr>
          <w:color w:val="auto"/>
        </w:rPr>
      </w:pPr>
      <w:r w:rsidRPr="00CE5E99">
        <w:rPr>
          <w:rFonts w:ascii="Calibri" w:hAnsi="Calibri" w:cs="Calibri"/>
          <w:color w:val="auto"/>
        </w:rPr>
        <w:t xml:space="preserve">Liczba punktów w kryterium termin realizacji zamówienia – (liczony w dniach kalendarzowych od dnia złożenia zamówienia) będzie przyznawany wg poniższej punktacji: </w:t>
      </w:r>
    </w:p>
    <w:p w14:paraId="6732D974" w14:textId="78AFA439" w:rsidR="00ED23FD" w:rsidRPr="00CE5E99" w:rsidRDefault="00ED23FD" w:rsidP="00F737F3">
      <w:pPr>
        <w:pStyle w:val="Default"/>
        <w:numPr>
          <w:ilvl w:val="0"/>
          <w:numId w:val="11"/>
        </w:numPr>
        <w:spacing w:line="276" w:lineRule="auto"/>
        <w:ind w:left="426"/>
        <w:rPr>
          <w:rFonts w:ascii="Calibri" w:hAnsi="Calibri" w:cs="Calibri"/>
          <w:color w:val="auto"/>
        </w:rPr>
      </w:pPr>
      <w:r w:rsidRPr="00CE5E99">
        <w:rPr>
          <w:rFonts w:ascii="Calibri" w:hAnsi="Calibri" w:cs="Calibri"/>
          <w:color w:val="auto"/>
        </w:rPr>
        <w:t>10 punktów – czas realizacji zamówienia do 5 dni włącznie,</w:t>
      </w:r>
    </w:p>
    <w:p w14:paraId="6BEE6963" w14:textId="77EDCBC8" w:rsidR="00ED23FD" w:rsidRPr="00CE5E99" w:rsidRDefault="00ED23FD" w:rsidP="00F737F3">
      <w:pPr>
        <w:pStyle w:val="Default"/>
        <w:numPr>
          <w:ilvl w:val="0"/>
          <w:numId w:val="11"/>
        </w:numPr>
        <w:spacing w:line="276" w:lineRule="auto"/>
        <w:ind w:left="426"/>
        <w:rPr>
          <w:rFonts w:ascii="Calibri" w:hAnsi="Calibri" w:cs="Calibri"/>
          <w:color w:val="auto"/>
        </w:rPr>
      </w:pPr>
      <w:r w:rsidRPr="00CE5E99">
        <w:rPr>
          <w:rFonts w:ascii="Calibri" w:hAnsi="Calibri" w:cs="Calibri"/>
          <w:color w:val="auto"/>
        </w:rPr>
        <w:t>0 punktów – czas realizacji zamówienia wynoszący 6 dni lub więcej.</w:t>
      </w:r>
    </w:p>
    <w:p w14:paraId="344DDACD" w14:textId="2823F365" w:rsidR="00ED23FD" w:rsidRPr="00CE5E99" w:rsidRDefault="00ED23FD" w:rsidP="00F737F3">
      <w:pPr>
        <w:pStyle w:val="Default"/>
        <w:spacing w:line="276" w:lineRule="auto"/>
        <w:rPr>
          <w:rFonts w:ascii="Calibri" w:hAnsi="Calibri" w:cs="Calibri"/>
          <w:color w:val="auto"/>
        </w:rPr>
      </w:pPr>
      <w:r w:rsidRPr="00CE5E99">
        <w:rPr>
          <w:rFonts w:ascii="Calibri" w:hAnsi="Calibri" w:cs="Calibri"/>
          <w:color w:val="auto"/>
        </w:rPr>
        <w:t xml:space="preserve">W ramach niniejszego kryterium </w:t>
      </w:r>
      <w:r w:rsidR="00F737F3">
        <w:rPr>
          <w:rFonts w:ascii="Calibri" w:hAnsi="Calibri" w:cs="Calibri"/>
          <w:color w:val="auto"/>
        </w:rPr>
        <w:t>Wykonawca</w:t>
      </w:r>
      <w:r w:rsidRPr="00CE5E99">
        <w:rPr>
          <w:rFonts w:ascii="Calibri" w:hAnsi="Calibri" w:cs="Calibri"/>
          <w:color w:val="auto"/>
        </w:rPr>
        <w:t xml:space="preserve"> może uzyskać maksymalnie 10 punktów.</w:t>
      </w:r>
    </w:p>
    <w:p w14:paraId="75C9673E" w14:textId="0B762DAC" w:rsidR="00AB4BC8" w:rsidRPr="00CE5E99" w:rsidRDefault="00AB4BC8" w:rsidP="00F737F3">
      <w:pPr>
        <w:pStyle w:val="Default"/>
        <w:spacing w:line="276" w:lineRule="auto"/>
        <w:rPr>
          <w:rFonts w:ascii="Calibri" w:hAnsi="Calibri" w:cs="Calibri"/>
          <w:color w:val="auto"/>
        </w:rPr>
      </w:pPr>
    </w:p>
    <w:p w14:paraId="4A8AAD1C" w14:textId="2A83C611" w:rsidR="00AB4BC8" w:rsidRPr="00CE5E99" w:rsidRDefault="00FB6131" w:rsidP="00F737F3">
      <w:pPr>
        <w:pStyle w:val="Default"/>
        <w:numPr>
          <w:ilvl w:val="0"/>
          <w:numId w:val="16"/>
        </w:numPr>
        <w:spacing w:line="276" w:lineRule="auto"/>
        <w:rPr>
          <w:rFonts w:ascii="Calibri" w:hAnsi="Calibri" w:cs="Calibri"/>
          <w:color w:val="auto"/>
        </w:rPr>
      </w:pPr>
      <w:r w:rsidRPr="00CE5E99">
        <w:rPr>
          <w:rFonts w:ascii="Calibri" w:hAnsi="Calibri" w:cs="Calibri"/>
          <w:b/>
          <w:color w:val="auto"/>
        </w:rPr>
        <w:t>Preferencje w ramach aspektów społecznych</w:t>
      </w:r>
      <w:r w:rsidR="00A74D5B" w:rsidRPr="00CE5E99">
        <w:rPr>
          <w:rFonts w:ascii="Calibri" w:hAnsi="Calibri" w:cs="Calibri"/>
          <w:b/>
          <w:color w:val="auto"/>
        </w:rPr>
        <w:t>:</w:t>
      </w:r>
      <w:r w:rsidR="00A74D5B" w:rsidRPr="00CE5E99">
        <w:rPr>
          <w:rFonts w:ascii="Calibri" w:hAnsi="Calibri" w:cs="Calibri"/>
          <w:color w:val="auto"/>
        </w:rPr>
        <w:t xml:space="preserve"> </w:t>
      </w:r>
      <w:r w:rsidR="00A74D5B" w:rsidRPr="00CE5E99">
        <w:rPr>
          <w:rFonts w:ascii="Calibri" w:hAnsi="Calibri" w:cs="Calibri"/>
          <w:b/>
          <w:color w:val="auto"/>
        </w:rPr>
        <w:t>10% - max. 10 pkt</w:t>
      </w:r>
    </w:p>
    <w:p w14:paraId="4A62FED2" w14:textId="18F26759" w:rsidR="00A74D5B" w:rsidRPr="00CE5E99" w:rsidRDefault="00A74D5B" w:rsidP="00F737F3">
      <w:pPr>
        <w:pStyle w:val="Default"/>
        <w:spacing w:line="276" w:lineRule="auto"/>
        <w:rPr>
          <w:color w:val="auto"/>
        </w:rPr>
      </w:pPr>
      <w:r w:rsidRPr="00CE5E99">
        <w:rPr>
          <w:rFonts w:ascii="Calibri" w:hAnsi="Calibri" w:cs="Calibri"/>
          <w:color w:val="auto"/>
        </w:rPr>
        <w:t xml:space="preserve">Liczba punktów w kryterium </w:t>
      </w:r>
      <w:r w:rsidR="00FB6131" w:rsidRPr="00CE5E99">
        <w:rPr>
          <w:rFonts w:ascii="Calibri" w:hAnsi="Calibri" w:cs="Calibri"/>
          <w:color w:val="auto"/>
        </w:rPr>
        <w:t>uwzględniającym aspekty społeczne</w:t>
      </w:r>
      <w:r w:rsidRPr="00CE5E99">
        <w:rPr>
          <w:rFonts w:ascii="Calibri" w:hAnsi="Calibri" w:cs="Calibri"/>
          <w:color w:val="auto"/>
        </w:rPr>
        <w:t xml:space="preserve"> – będzie </w:t>
      </w:r>
      <w:r w:rsidR="00FB6131" w:rsidRPr="00CE5E99">
        <w:rPr>
          <w:rFonts w:ascii="Calibri" w:hAnsi="Calibri" w:cs="Calibri"/>
          <w:color w:val="auto"/>
        </w:rPr>
        <w:t>ustalana w</w:t>
      </w:r>
      <w:r w:rsidR="00F737F3">
        <w:rPr>
          <w:rFonts w:ascii="Calibri" w:hAnsi="Calibri" w:cs="Calibri"/>
          <w:color w:val="auto"/>
        </w:rPr>
        <w:t>edłu</w:t>
      </w:r>
      <w:r w:rsidR="00FB6131" w:rsidRPr="00CE5E99">
        <w:rPr>
          <w:rFonts w:ascii="Calibri" w:hAnsi="Calibri" w:cs="Calibri"/>
          <w:color w:val="auto"/>
        </w:rPr>
        <w:t>g poniższych zasad</w:t>
      </w:r>
      <w:r w:rsidRPr="00CE5E99">
        <w:rPr>
          <w:rFonts w:ascii="Calibri" w:hAnsi="Calibri" w:cs="Calibri"/>
          <w:color w:val="auto"/>
        </w:rPr>
        <w:t xml:space="preserve">: </w:t>
      </w:r>
    </w:p>
    <w:p w14:paraId="7E7BDF35" w14:textId="26738DB0" w:rsidR="003619CD" w:rsidRPr="00CE5E99" w:rsidRDefault="003619CD" w:rsidP="00F737F3">
      <w:pPr>
        <w:pStyle w:val="Default"/>
        <w:numPr>
          <w:ilvl w:val="0"/>
          <w:numId w:val="26"/>
        </w:numPr>
        <w:spacing w:line="276" w:lineRule="auto"/>
        <w:rPr>
          <w:rFonts w:ascii="Calibri" w:hAnsi="Calibri" w:cs="Calibri"/>
          <w:color w:val="auto"/>
        </w:rPr>
      </w:pPr>
      <w:r w:rsidRPr="00CE5E99">
        <w:rPr>
          <w:rFonts w:ascii="Calibri" w:hAnsi="Calibri" w:cs="Calibri"/>
          <w:color w:val="auto"/>
        </w:rPr>
        <w:t xml:space="preserve">10 punktów – zatrudnienie </w:t>
      </w:r>
      <w:r w:rsidR="0071660C" w:rsidRPr="00CE5E99">
        <w:rPr>
          <w:rFonts w:ascii="Calibri" w:hAnsi="Calibri" w:cs="Calibri"/>
          <w:color w:val="auto"/>
        </w:rPr>
        <w:t xml:space="preserve">lub oddelegowanie </w:t>
      </w:r>
      <w:r w:rsidRPr="00CE5E99">
        <w:rPr>
          <w:rFonts w:ascii="Calibri" w:hAnsi="Calibri" w:cs="Calibri"/>
          <w:color w:val="auto"/>
        </w:rPr>
        <w:t xml:space="preserve">do realizacji zamówienia co najmniej </w:t>
      </w:r>
      <w:r w:rsidR="00F737F3">
        <w:rPr>
          <w:rFonts w:ascii="Calibri" w:hAnsi="Calibri" w:cs="Calibri"/>
          <w:color w:val="auto"/>
        </w:rPr>
        <w:br/>
      </w:r>
      <w:r w:rsidRPr="00CE5E99">
        <w:rPr>
          <w:rFonts w:ascii="Calibri" w:hAnsi="Calibri" w:cs="Calibri"/>
          <w:color w:val="auto"/>
        </w:rPr>
        <w:t>1 osoby niepełnosprawnej</w:t>
      </w:r>
      <w:r w:rsidRPr="00CE5E99">
        <w:rPr>
          <w:rStyle w:val="Odwoanieprzypisudolnego"/>
          <w:rFonts w:ascii="Calibri" w:hAnsi="Calibri" w:cs="Calibri"/>
          <w:color w:val="auto"/>
        </w:rPr>
        <w:footnoteReference w:id="1"/>
      </w:r>
      <w:r w:rsidRPr="00CE5E99">
        <w:rPr>
          <w:rFonts w:ascii="Calibri" w:hAnsi="Calibri" w:cs="Calibri"/>
          <w:color w:val="auto"/>
        </w:rPr>
        <w:t>;</w:t>
      </w:r>
    </w:p>
    <w:p w14:paraId="712EEB89" w14:textId="60A1A03C" w:rsidR="003619CD" w:rsidRPr="00CE5E99" w:rsidRDefault="003619CD" w:rsidP="00F737F3">
      <w:pPr>
        <w:pStyle w:val="Default"/>
        <w:numPr>
          <w:ilvl w:val="0"/>
          <w:numId w:val="26"/>
        </w:numPr>
        <w:spacing w:line="276" w:lineRule="auto"/>
        <w:rPr>
          <w:rFonts w:ascii="Calibri" w:hAnsi="Calibri" w:cs="Calibri"/>
          <w:color w:val="auto"/>
        </w:rPr>
      </w:pPr>
      <w:r w:rsidRPr="00CE5E99">
        <w:rPr>
          <w:rFonts w:ascii="Calibri" w:hAnsi="Calibri" w:cs="Calibri"/>
          <w:color w:val="auto"/>
        </w:rPr>
        <w:t xml:space="preserve">0 punktów – brak zatrudnienia </w:t>
      </w:r>
      <w:r w:rsidR="0071660C" w:rsidRPr="00CE5E99">
        <w:rPr>
          <w:rFonts w:ascii="Calibri" w:hAnsi="Calibri" w:cs="Calibri"/>
          <w:color w:val="auto"/>
        </w:rPr>
        <w:t xml:space="preserve">lub oddelegowania </w:t>
      </w:r>
      <w:r w:rsidRPr="00CE5E99">
        <w:rPr>
          <w:rFonts w:ascii="Calibri" w:hAnsi="Calibri" w:cs="Calibri"/>
          <w:color w:val="auto"/>
        </w:rPr>
        <w:t>do realizacji zamówienia osoby/osób niepełnosprawnej/</w:t>
      </w:r>
      <w:proofErr w:type="spellStart"/>
      <w:r w:rsidRPr="00CE5E99">
        <w:rPr>
          <w:rFonts w:ascii="Calibri" w:hAnsi="Calibri" w:cs="Calibri"/>
          <w:color w:val="auto"/>
        </w:rPr>
        <w:t>ych</w:t>
      </w:r>
      <w:proofErr w:type="spellEnd"/>
      <w:r w:rsidRPr="00CE5E99">
        <w:rPr>
          <w:rStyle w:val="Odwoanieprzypisudolnego"/>
          <w:rFonts w:ascii="Calibri" w:hAnsi="Calibri" w:cs="Calibri"/>
          <w:color w:val="auto"/>
        </w:rPr>
        <w:footnoteReference w:id="2"/>
      </w:r>
      <w:r w:rsidRPr="00CE5E99">
        <w:rPr>
          <w:rFonts w:ascii="Calibri" w:hAnsi="Calibri" w:cs="Calibri"/>
          <w:color w:val="auto"/>
        </w:rPr>
        <w:t>.</w:t>
      </w:r>
    </w:p>
    <w:p w14:paraId="300EED91" w14:textId="77777777" w:rsidR="003619CD" w:rsidRPr="00CE5E99" w:rsidRDefault="003619CD" w:rsidP="00F737F3">
      <w:pPr>
        <w:pStyle w:val="Default"/>
        <w:spacing w:after="120" w:line="276" w:lineRule="auto"/>
        <w:rPr>
          <w:rFonts w:ascii="Calibri" w:hAnsi="Calibri" w:cs="Calibri"/>
          <w:color w:val="auto"/>
        </w:rPr>
      </w:pPr>
      <w:r w:rsidRPr="00CE5E99">
        <w:rPr>
          <w:rFonts w:ascii="Calibri" w:hAnsi="Calibri" w:cs="Calibri"/>
          <w:color w:val="auto"/>
        </w:rPr>
        <w:t>W ramach niniejszego kryterium Wykonawca może uzyskać maksymalnie 10 punktów.</w:t>
      </w:r>
    </w:p>
    <w:p w14:paraId="10A7E1F8" w14:textId="48B6B46F" w:rsidR="00B95759" w:rsidRPr="00CE5E99" w:rsidRDefault="00B95759" w:rsidP="00F737F3">
      <w:pPr>
        <w:pStyle w:val="Default"/>
        <w:spacing w:after="120" w:line="276" w:lineRule="auto"/>
        <w:rPr>
          <w:rFonts w:ascii="Calibri" w:hAnsi="Calibri" w:cs="Calibri"/>
          <w:color w:val="auto"/>
        </w:rPr>
      </w:pPr>
      <w:r w:rsidRPr="00CE5E99">
        <w:rPr>
          <w:rFonts w:ascii="Calibri" w:hAnsi="Calibri" w:cs="Calibri"/>
          <w:color w:val="auto"/>
        </w:rPr>
        <w:t>Wykonawca jest zobowiązany okazać na wezwanie Zamawiającego</w:t>
      </w:r>
      <w:r w:rsidRPr="00CE5E99">
        <w:rPr>
          <w:color w:val="auto"/>
        </w:rPr>
        <w:t xml:space="preserve"> </w:t>
      </w:r>
      <w:r w:rsidRPr="00CE5E99">
        <w:rPr>
          <w:rFonts w:ascii="Calibri" w:hAnsi="Calibri" w:cs="Calibri"/>
          <w:color w:val="auto"/>
        </w:rPr>
        <w:t>umowę zawartą z osobą niepełnosprawną – zarówno w toku postępowania jak i w całym okresie realizacji umowy zawartej w wyniku udzielenia zamówienia.</w:t>
      </w:r>
      <w:r w:rsidRPr="00CE5E99">
        <w:rPr>
          <w:color w:val="auto"/>
        </w:rPr>
        <w:t xml:space="preserve"> </w:t>
      </w:r>
      <w:r w:rsidRPr="00CE5E99">
        <w:rPr>
          <w:rFonts w:ascii="Calibri" w:hAnsi="Calibri" w:cs="Calibri"/>
          <w:color w:val="auto"/>
        </w:rPr>
        <w:t xml:space="preserve">Wraz z umową Wykonawca przedstawi dokument potwierdzający status pracownika jako osoby niepełnosprawnej. W przypadku zobowiązania </w:t>
      </w:r>
      <w:r w:rsidRPr="00CE5E99">
        <w:rPr>
          <w:rFonts w:ascii="Calibri" w:hAnsi="Calibri" w:cs="Calibri"/>
          <w:color w:val="auto"/>
        </w:rPr>
        <w:lastRenderedPageBreak/>
        <w:t>się przez Wykonawcę w ramach ww. kryterium do zatrudnienia</w:t>
      </w:r>
      <w:r w:rsidR="0071660C" w:rsidRPr="00CE5E99">
        <w:rPr>
          <w:rFonts w:ascii="Calibri" w:hAnsi="Calibri" w:cs="Calibri"/>
          <w:color w:val="auto"/>
        </w:rPr>
        <w:t>/oddelegowania</w:t>
      </w:r>
      <w:r w:rsidRPr="00CE5E99">
        <w:rPr>
          <w:rFonts w:ascii="Calibri" w:hAnsi="Calibri" w:cs="Calibri"/>
          <w:color w:val="auto"/>
        </w:rPr>
        <w:t xml:space="preserve"> do realizacji zamówienia co najmniej 1 osoby niepełnosprawnej i nie spełnienia tego warunku w całym okresie wykonywania umowy, Zamawiający będzie uprawniony umowę rozwiązać bez zachowania terminu wypowiedzenia oraz dochodzić kary umownej zastrzeżonej w §</w:t>
      </w:r>
      <w:r w:rsidR="00F737F3">
        <w:rPr>
          <w:rFonts w:ascii="Calibri" w:hAnsi="Calibri" w:cs="Calibri"/>
          <w:color w:val="auto"/>
        </w:rPr>
        <w:t xml:space="preserve"> </w:t>
      </w:r>
      <w:r w:rsidRPr="00CE5E99">
        <w:rPr>
          <w:rFonts w:ascii="Calibri" w:hAnsi="Calibri" w:cs="Calibri"/>
          <w:color w:val="auto"/>
        </w:rPr>
        <w:t>4 ust. 2 lit. a) projektowanych postanowień umowy na realizację zamówienia.</w:t>
      </w:r>
    </w:p>
    <w:p w14:paraId="43FC7BC5" w14:textId="77777777" w:rsidR="00CB24F2" w:rsidRPr="00CE5E99" w:rsidRDefault="00CB24F2" w:rsidP="00F737F3">
      <w:pPr>
        <w:pStyle w:val="Default"/>
        <w:spacing w:line="276" w:lineRule="auto"/>
        <w:rPr>
          <w:rFonts w:ascii="Calibri" w:hAnsi="Calibri" w:cs="Calibri"/>
          <w:color w:val="auto"/>
        </w:rPr>
      </w:pPr>
    </w:p>
    <w:p w14:paraId="0C280AF4" w14:textId="33E942AB" w:rsidR="000E5E78" w:rsidRPr="00CE5E99" w:rsidRDefault="000E5E78" w:rsidP="00F737F3">
      <w:pPr>
        <w:pStyle w:val="Default"/>
        <w:spacing w:line="276" w:lineRule="auto"/>
        <w:rPr>
          <w:color w:val="auto"/>
        </w:rPr>
      </w:pPr>
      <w:r w:rsidRPr="00CE5E99">
        <w:rPr>
          <w:rFonts w:ascii="Calibri" w:hAnsi="Calibri" w:cs="Calibri"/>
          <w:color w:val="auto"/>
        </w:rPr>
        <w:t xml:space="preserve">Wybór oferty nastąpi w oparciu o uzyskaną najwyższą liczbę punktów (cena + </w:t>
      </w:r>
      <w:r w:rsidR="00ED23FD" w:rsidRPr="00CE5E99">
        <w:rPr>
          <w:rFonts w:ascii="Calibri" w:hAnsi="Calibri" w:cs="Calibri"/>
          <w:color w:val="auto"/>
        </w:rPr>
        <w:t>termin</w:t>
      </w:r>
      <w:r w:rsidR="00A74D5B" w:rsidRPr="00CE5E99">
        <w:rPr>
          <w:rFonts w:ascii="Calibri" w:hAnsi="Calibri" w:cs="Calibri"/>
          <w:color w:val="auto"/>
        </w:rPr>
        <w:t xml:space="preserve"> realizacji zamówienia + </w:t>
      </w:r>
      <w:r w:rsidR="00B95759" w:rsidRPr="00CE5E99">
        <w:rPr>
          <w:rFonts w:ascii="Calibri" w:hAnsi="Calibri" w:cs="Calibri"/>
          <w:color w:val="auto"/>
        </w:rPr>
        <w:t>preferencje w ramach aspektów społecznych</w:t>
      </w:r>
      <w:r w:rsidRPr="00CE5E99">
        <w:rPr>
          <w:rFonts w:ascii="Calibri" w:hAnsi="Calibri" w:cs="Calibri"/>
          <w:color w:val="auto"/>
        </w:rPr>
        <w:t xml:space="preserve">). Maksymalnie można uzyskać 100 punktów. W ofercie należy odnieść się do każdego z kryteriów. W razie pominięcia lub braku odniesienia się do jednego z kryteriów oferta </w:t>
      </w:r>
      <w:r w:rsidR="007C78A2" w:rsidRPr="00CE5E99">
        <w:rPr>
          <w:rFonts w:ascii="Calibri" w:hAnsi="Calibri" w:cs="Calibri"/>
          <w:color w:val="auto"/>
        </w:rPr>
        <w:t>otrzyma minimalną ocenę w ramach pominiętego kryteriów</w:t>
      </w:r>
      <w:r w:rsidRPr="00CE5E99">
        <w:rPr>
          <w:rFonts w:ascii="Calibri" w:hAnsi="Calibri" w:cs="Calibri"/>
          <w:color w:val="auto"/>
        </w:rPr>
        <w:t xml:space="preserve">. </w:t>
      </w:r>
    </w:p>
    <w:p w14:paraId="7738FB65" w14:textId="77777777" w:rsidR="000E5E78" w:rsidRPr="00CE5E99" w:rsidRDefault="000E5E78" w:rsidP="00F737F3">
      <w:pPr>
        <w:spacing w:after="23"/>
        <w:ind w:right="42"/>
        <w:rPr>
          <w:rFonts w:cs="Calibri"/>
          <w:sz w:val="24"/>
          <w:szCs w:val="24"/>
        </w:rPr>
      </w:pPr>
    </w:p>
    <w:p w14:paraId="601139D7" w14:textId="11928B39" w:rsidR="000E5E78" w:rsidRPr="00CE5E99" w:rsidRDefault="000E5E78" w:rsidP="00F737F3">
      <w:pPr>
        <w:pStyle w:val="Tekstpodstawowy"/>
        <w:numPr>
          <w:ilvl w:val="0"/>
          <w:numId w:val="17"/>
        </w:numPr>
        <w:tabs>
          <w:tab w:val="clear" w:pos="900"/>
          <w:tab w:val="left" w:pos="709"/>
        </w:tabs>
        <w:spacing w:line="276" w:lineRule="auto"/>
        <w:jc w:val="left"/>
      </w:pPr>
      <w:r w:rsidRPr="00CE5E99">
        <w:rPr>
          <w:rFonts w:ascii="Calibri" w:hAnsi="Calibri" w:cs="Calibri"/>
        </w:rPr>
        <w:t xml:space="preserve">W celu zapewnienia porównywalności wszystkich ofert, Zamawiający zastrzega sobie prawo do skontaktowania się z wybranymi </w:t>
      </w:r>
      <w:r w:rsidR="00CB24F2" w:rsidRPr="00CE5E99">
        <w:rPr>
          <w:rFonts w:ascii="Calibri" w:hAnsi="Calibri" w:cs="Calibri"/>
        </w:rPr>
        <w:t>Wykonawcami</w:t>
      </w:r>
      <w:r w:rsidRPr="00CE5E99">
        <w:rPr>
          <w:rFonts w:ascii="Calibri" w:hAnsi="Calibri" w:cs="Calibri"/>
        </w:rPr>
        <w:t xml:space="preserve"> w celu </w:t>
      </w:r>
      <w:r w:rsidR="007C78A2" w:rsidRPr="00CE5E99">
        <w:rPr>
          <w:rFonts w:ascii="Calibri" w:hAnsi="Calibri" w:cs="Calibri"/>
        </w:rPr>
        <w:t>weryfikacji zgodności oferowane</w:t>
      </w:r>
      <w:r w:rsidR="00F737F3">
        <w:rPr>
          <w:rFonts w:ascii="Calibri" w:hAnsi="Calibri" w:cs="Calibri"/>
        </w:rPr>
        <w:t>go</w:t>
      </w:r>
      <w:r w:rsidR="007C78A2" w:rsidRPr="00CE5E99">
        <w:rPr>
          <w:rFonts w:ascii="Calibri" w:hAnsi="Calibri" w:cs="Calibri"/>
        </w:rPr>
        <w:t xml:space="preserve"> produktu</w:t>
      </w:r>
      <w:r w:rsidR="007A7509" w:rsidRPr="00CE5E99">
        <w:rPr>
          <w:rFonts w:ascii="Calibri" w:hAnsi="Calibri" w:cs="Calibri"/>
        </w:rPr>
        <w:t xml:space="preserve"> (usługi)</w:t>
      </w:r>
      <w:r w:rsidR="007C78A2" w:rsidRPr="00CE5E99">
        <w:rPr>
          <w:rFonts w:ascii="Calibri" w:hAnsi="Calibri" w:cs="Calibri"/>
        </w:rPr>
        <w:t xml:space="preserve"> z wymaganiami określonymi w specyfikacji. </w:t>
      </w:r>
    </w:p>
    <w:p w14:paraId="5979E383" w14:textId="77777777" w:rsidR="000E5E78" w:rsidRPr="00CE5E99" w:rsidRDefault="000E5E78" w:rsidP="00F737F3">
      <w:pPr>
        <w:pStyle w:val="Tekstpodstawowy"/>
        <w:numPr>
          <w:ilvl w:val="0"/>
          <w:numId w:val="17"/>
        </w:numPr>
        <w:tabs>
          <w:tab w:val="clear" w:pos="900"/>
          <w:tab w:val="left" w:pos="709"/>
        </w:tabs>
        <w:spacing w:line="276" w:lineRule="auto"/>
        <w:jc w:val="left"/>
      </w:pPr>
      <w:r w:rsidRPr="00CE5E99">
        <w:rPr>
          <w:rFonts w:ascii="Calibri" w:hAnsi="Calibri" w:cs="Calibri"/>
        </w:rPr>
        <w:t>Zamawiający zastrzega sobie prawo do odpowiedzi tylko na wybraną ofertę.</w:t>
      </w:r>
    </w:p>
    <w:p w14:paraId="3419FFC4" w14:textId="7891F4E3" w:rsidR="000E5E78" w:rsidRPr="00CE5E99" w:rsidRDefault="000E5E78" w:rsidP="00F737F3">
      <w:pPr>
        <w:pStyle w:val="Tekstpodstawowy"/>
        <w:numPr>
          <w:ilvl w:val="0"/>
          <w:numId w:val="17"/>
        </w:numPr>
        <w:tabs>
          <w:tab w:val="clear" w:pos="900"/>
          <w:tab w:val="left" w:pos="709"/>
        </w:tabs>
        <w:spacing w:line="276" w:lineRule="auto"/>
        <w:jc w:val="left"/>
      </w:pPr>
      <w:r w:rsidRPr="00CE5E99">
        <w:rPr>
          <w:rFonts w:ascii="Calibri" w:hAnsi="Calibri" w:cs="Calibri"/>
        </w:rPr>
        <w:t xml:space="preserve">Zamawiający w trakcie oceny ofert ma możliwość weryfikacji spełnienia warunków </w:t>
      </w:r>
      <w:r w:rsidR="007C78A2" w:rsidRPr="00CE5E99">
        <w:rPr>
          <w:rFonts w:ascii="Calibri" w:hAnsi="Calibri" w:cs="Calibri"/>
        </w:rPr>
        <w:t xml:space="preserve">udziału w postępowaniu – o ile zostały przewidziane </w:t>
      </w:r>
      <w:r w:rsidRPr="00CE5E99">
        <w:rPr>
          <w:rFonts w:ascii="Calibri" w:hAnsi="Calibri" w:cs="Calibri"/>
        </w:rPr>
        <w:t xml:space="preserve">w niniejszym zapytaniu </w:t>
      </w:r>
      <w:r w:rsidR="007C78A2" w:rsidRPr="00CE5E99">
        <w:rPr>
          <w:rFonts w:ascii="Calibri" w:hAnsi="Calibri" w:cs="Calibri"/>
        </w:rPr>
        <w:t xml:space="preserve">– </w:t>
      </w:r>
      <w:r w:rsidRPr="00CE5E99">
        <w:rPr>
          <w:rFonts w:ascii="Calibri" w:hAnsi="Calibri" w:cs="Calibri"/>
        </w:rPr>
        <w:t>poprzez żądanie dostarczenia dokumentów potwierdzających spełnianie tych warunków</w:t>
      </w:r>
      <w:r w:rsidR="007C78A2" w:rsidRPr="00CE5E99">
        <w:rPr>
          <w:rFonts w:ascii="Calibri" w:hAnsi="Calibri" w:cs="Calibri"/>
        </w:rPr>
        <w:t>, w szczególności w postaci dokumentów potwierdzających zdolności techniczne lub zawodowe Wykonawcy oraz uprawnienia do prowadzenia określonej działalności</w:t>
      </w:r>
      <w:r w:rsidRPr="00CE5E99">
        <w:rPr>
          <w:rFonts w:ascii="Calibri" w:hAnsi="Calibri" w:cs="Calibri"/>
        </w:rPr>
        <w:t>.</w:t>
      </w:r>
    </w:p>
    <w:p w14:paraId="1936BBC8" w14:textId="42D3EF50" w:rsidR="000E5E78" w:rsidRPr="00CB23F1" w:rsidRDefault="000E5E78" w:rsidP="00F737F3">
      <w:pPr>
        <w:pStyle w:val="Tekstpodstawowy"/>
        <w:numPr>
          <w:ilvl w:val="0"/>
          <w:numId w:val="17"/>
        </w:numPr>
        <w:tabs>
          <w:tab w:val="clear" w:pos="900"/>
          <w:tab w:val="left" w:pos="709"/>
        </w:tabs>
        <w:spacing w:line="276" w:lineRule="auto"/>
        <w:jc w:val="left"/>
      </w:pPr>
      <w:r w:rsidRPr="00CE5E99">
        <w:rPr>
          <w:rFonts w:ascii="Calibri" w:hAnsi="Calibri" w:cs="Calibri"/>
        </w:rPr>
        <w:t>W odniesieniu do Wykonawców, którzy spełnili postawione warunki komisja dokona oceny ofert, a Zamawiający udzieli zamówienia Wykonawcy, którego oferta odpowiada wszystkim wymaganiom określonym w niniejszym zapytaniu i została oceniona jako najkorzystniejsza w oparciu o podane kryteri</w:t>
      </w:r>
      <w:r w:rsidR="0090250F" w:rsidRPr="00CE5E99">
        <w:rPr>
          <w:rFonts w:ascii="Calibri" w:hAnsi="Calibri" w:cs="Calibri"/>
        </w:rPr>
        <w:t>a</w:t>
      </w:r>
      <w:r w:rsidRPr="00CE5E99">
        <w:rPr>
          <w:rFonts w:ascii="Calibri" w:hAnsi="Calibri" w:cs="Calibri"/>
        </w:rPr>
        <w:t xml:space="preserve"> wyboru, podpisując umowę.</w:t>
      </w:r>
    </w:p>
    <w:p w14:paraId="52C02BA2" w14:textId="3D78793C" w:rsidR="00CB23F1" w:rsidRPr="00CB23F1" w:rsidRDefault="00CB23F1" w:rsidP="00CB23F1">
      <w:pPr>
        <w:pStyle w:val="Tekstpodstawowy"/>
        <w:numPr>
          <w:ilvl w:val="0"/>
          <w:numId w:val="17"/>
        </w:numPr>
        <w:tabs>
          <w:tab w:val="clear" w:pos="900"/>
          <w:tab w:val="left" w:pos="709"/>
        </w:tabs>
        <w:spacing w:after="120" w:line="276" w:lineRule="auto"/>
        <w:ind w:left="714" w:hanging="357"/>
        <w:jc w:val="left"/>
        <w:rPr>
          <w:rFonts w:ascii="Calibri" w:hAnsi="Calibri" w:cs="Calibri"/>
        </w:rPr>
      </w:pPr>
      <w:r w:rsidRPr="00C70859">
        <w:rPr>
          <w:rFonts w:ascii="Calibri" w:hAnsi="Calibri" w:cs="Calibri"/>
        </w:rPr>
        <w:t>Jeżeli nie można dokonać wyboru oferty w sposób, o którym mowa w pkt 4, Zamawiający wzywa Wykonawców, którzy złożyli te oferty, do złożenia w terminie określonym przez Zamawiającego ofert dodatkowych zawierających nową cenę.</w:t>
      </w:r>
    </w:p>
    <w:p w14:paraId="33246252" w14:textId="79DDDA97" w:rsidR="00DF2CD6" w:rsidRPr="00CE5E99" w:rsidRDefault="00DF2CD6" w:rsidP="00F737F3">
      <w:pPr>
        <w:pStyle w:val="Tekstpodstawowy"/>
        <w:numPr>
          <w:ilvl w:val="0"/>
          <w:numId w:val="17"/>
        </w:numPr>
        <w:tabs>
          <w:tab w:val="clear" w:pos="900"/>
          <w:tab w:val="left" w:pos="709"/>
        </w:tabs>
        <w:spacing w:line="276" w:lineRule="auto"/>
        <w:jc w:val="left"/>
        <w:rPr>
          <w:rFonts w:asciiTheme="minorHAnsi" w:hAnsiTheme="minorHAnsi" w:cstheme="minorHAnsi"/>
        </w:rPr>
      </w:pPr>
      <w:r w:rsidRPr="00CE5E99">
        <w:rPr>
          <w:rFonts w:asciiTheme="minorHAnsi" w:hAnsiTheme="minorHAnsi" w:cstheme="minorHAnsi"/>
        </w:rPr>
        <w:t xml:space="preserve">W celu zapewnienia preferencji dla </w:t>
      </w:r>
      <w:r w:rsidR="00CB24F2" w:rsidRPr="00CE5E99">
        <w:rPr>
          <w:rFonts w:asciiTheme="minorHAnsi" w:hAnsiTheme="minorHAnsi" w:cstheme="minorHAnsi"/>
        </w:rPr>
        <w:t>Podmiotów Ekonomii Społecznej (</w:t>
      </w:r>
      <w:r w:rsidRPr="00CE5E99">
        <w:rPr>
          <w:rFonts w:asciiTheme="minorHAnsi" w:hAnsiTheme="minorHAnsi" w:cstheme="minorHAnsi"/>
        </w:rPr>
        <w:t>PES</w:t>
      </w:r>
      <w:r w:rsidR="00CB24F2" w:rsidRPr="00CE5E99">
        <w:rPr>
          <w:rFonts w:asciiTheme="minorHAnsi" w:hAnsiTheme="minorHAnsi" w:cstheme="minorHAnsi"/>
        </w:rPr>
        <w:t>)</w:t>
      </w:r>
      <w:r w:rsidRPr="00CE5E99">
        <w:rPr>
          <w:rFonts w:asciiTheme="minorHAnsi" w:hAnsiTheme="minorHAnsi" w:cstheme="minorHAnsi"/>
        </w:rPr>
        <w:t>, Zamawiający zastrzega, że w przypadku uzyskania takiej samej oceny, pierwszeństwo w wyborze jako najkorzystniejsza będzie miała oferta złożona przez PES.</w:t>
      </w:r>
    </w:p>
    <w:p w14:paraId="4F85068F" w14:textId="3DF3D755" w:rsidR="007C78A2" w:rsidRPr="00CE5E99" w:rsidRDefault="007C78A2" w:rsidP="00F737F3">
      <w:pPr>
        <w:pStyle w:val="Tekstpodstawowy"/>
        <w:numPr>
          <w:ilvl w:val="0"/>
          <w:numId w:val="17"/>
        </w:numPr>
        <w:tabs>
          <w:tab w:val="clear" w:pos="900"/>
          <w:tab w:val="left" w:pos="709"/>
        </w:tabs>
        <w:spacing w:line="276" w:lineRule="auto"/>
        <w:jc w:val="left"/>
        <w:rPr>
          <w:rFonts w:asciiTheme="minorHAnsi" w:hAnsiTheme="minorHAnsi" w:cstheme="minorHAnsi"/>
        </w:rPr>
      </w:pPr>
      <w:r w:rsidRPr="00CE5E99">
        <w:rPr>
          <w:rFonts w:asciiTheme="minorHAnsi" w:hAnsiTheme="minorHAnsi" w:cstheme="minorHAnsi"/>
        </w:rPr>
        <w:t xml:space="preserve">W przypadku, gdy została złożona jedna oferta, której cena przewyższa kwotę przeznaczoną przez Zamawiającego na realizację zamówienia, Zamawiający zastrzega sobie możliwość podjęcia negocjacji z Wykonawcą mających na celu </w:t>
      </w:r>
      <w:r w:rsidR="009B52AD" w:rsidRPr="00CE5E99">
        <w:rPr>
          <w:rFonts w:asciiTheme="minorHAnsi" w:hAnsiTheme="minorHAnsi" w:cstheme="minorHAnsi"/>
        </w:rPr>
        <w:t xml:space="preserve">wyłącznie </w:t>
      </w:r>
      <w:r w:rsidR="002D06FF" w:rsidRPr="00CE5E99">
        <w:rPr>
          <w:rFonts w:asciiTheme="minorHAnsi" w:hAnsiTheme="minorHAnsi" w:cstheme="minorHAnsi"/>
        </w:rPr>
        <w:t>obniżenia</w:t>
      </w:r>
      <w:r w:rsidRPr="00CE5E99">
        <w:rPr>
          <w:rFonts w:asciiTheme="minorHAnsi" w:hAnsiTheme="minorHAnsi" w:cstheme="minorHAnsi"/>
        </w:rPr>
        <w:t xml:space="preserve"> ceny </w:t>
      </w:r>
      <w:r w:rsidR="009B52AD" w:rsidRPr="00CE5E99">
        <w:rPr>
          <w:rFonts w:asciiTheme="minorHAnsi" w:hAnsiTheme="minorHAnsi" w:cstheme="minorHAnsi"/>
        </w:rPr>
        <w:t>(</w:t>
      </w:r>
      <w:r w:rsidRPr="00CE5E99">
        <w:rPr>
          <w:rFonts w:asciiTheme="minorHAnsi" w:hAnsiTheme="minorHAnsi" w:cstheme="minorHAnsi"/>
        </w:rPr>
        <w:t xml:space="preserve">przy zachowaniu wszystkich pozostałych warunków określonych </w:t>
      </w:r>
      <w:r w:rsidR="00F737F3">
        <w:rPr>
          <w:rFonts w:asciiTheme="minorHAnsi" w:hAnsiTheme="minorHAnsi" w:cstheme="minorHAnsi"/>
        </w:rPr>
        <w:br/>
      </w:r>
      <w:r w:rsidRPr="00CE5E99">
        <w:rPr>
          <w:rFonts w:asciiTheme="minorHAnsi" w:hAnsiTheme="minorHAnsi" w:cstheme="minorHAnsi"/>
        </w:rPr>
        <w:t>w specyfikacji oraz w ofercie</w:t>
      </w:r>
      <w:r w:rsidR="009B52AD" w:rsidRPr="00CE5E99">
        <w:rPr>
          <w:rFonts w:asciiTheme="minorHAnsi" w:hAnsiTheme="minorHAnsi" w:cstheme="minorHAnsi"/>
        </w:rPr>
        <w:t>)</w:t>
      </w:r>
      <w:r w:rsidRPr="00CE5E99">
        <w:rPr>
          <w:rFonts w:asciiTheme="minorHAnsi" w:hAnsiTheme="minorHAnsi" w:cstheme="minorHAnsi"/>
        </w:rPr>
        <w:t>.</w:t>
      </w:r>
    </w:p>
    <w:p w14:paraId="0220F9B5" w14:textId="53EF259E" w:rsidR="007C78A2" w:rsidRPr="00CE5E99" w:rsidRDefault="007C78A2" w:rsidP="00F737F3">
      <w:pPr>
        <w:pStyle w:val="Tekstpodstawowy"/>
        <w:numPr>
          <w:ilvl w:val="0"/>
          <w:numId w:val="17"/>
        </w:numPr>
        <w:tabs>
          <w:tab w:val="clear" w:pos="900"/>
          <w:tab w:val="left" w:pos="709"/>
        </w:tabs>
        <w:spacing w:line="276" w:lineRule="auto"/>
        <w:jc w:val="left"/>
        <w:rPr>
          <w:rFonts w:asciiTheme="minorHAnsi" w:hAnsiTheme="minorHAnsi" w:cstheme="minorHAnsi"/>
        </w:rPr>
      </w:pPr>
      <w:r w:rsidRPr="00CE5E99">
        <w:rPr>
          <w:rFonts w:asciiTheme="minorHAnsi" w:hAnsiTheme="minorHAnsi" w:cstheme="minorHAnsi"/>
        </w:rPr>
        <w:t xml:space="preserve">Zamawiający zastrzega sobie możliwość odstąpienia od realizacji zamówienia </w:t>
      </w:r>
      <w:r w:rsidR="00F737F3">
        <w:rPr>
          <w:rFonts w:asciiTheme="minorHAnsi" w:hAnsiTheme="minorHAnsi" w:cstheme="minorHAnsi"/>
        </w:rPr>
        <w:br/>
      </w:r>
      <w:r w:rsidRPr="00CE5E99">
        <w:rPr>
          <w:rFonts w:asciiTheme="minorHAnsi" w:hAnsiTheme="minorHAnsi" w:cstheme="minorHAnsi"/>
        </w:rPr>
        <w:t xml:space="preserve">w przypadku, gdy zaproponowane ceny przekroczą budżet projektu przewidziany </w:t>
      </w:r>
      <w:r w:rsidR="00F737F3">
        <w:rPr>
          <w:rFonts w:asciiTheme="minorHAnsi" w:hAnsiTheme="minorHAnsi" w:cstheme="minorHAnsi"/>
        </w:rPr>
        <w:br/>
      </w:r>
      <w:r w:rsidRPr="00CE5E99">
        <w:rPr>
          <w:rFonts w:asciiTheme="minorHAnsi" w:hAnsiTheme="minorHAnsi" w:cstheme="minorHAnsi"/>
        </w:rPr>
        <w:t>na realizację zamówienia.</w:t>
      </w:r>
    </w:p>
    <w:p w14:paraId="2E2A75D6" w14:textId="1882FC49" w:rsidR="00D6047B" w:rsidRPr="00CE5E99" w:rsidRDefault="00D6047B" w:rsidP="00F737F3">
      <w:pPr>
        <w:pStyle w:val="Tekstpodstawowy"/>
        <w:numPr>
          <w:ilvl w:val="0"/>
          <w:numId w:val="17"/>
        </w:numPr>
        <w:tabs>
          <w:tab w:val="left" w:pos="709"/>
        </w:tabs>
        <w:spacing w:line="276" w:lineRule="auto"/>
        <w:jc w:val="left"/>
        <w:rPr>
          <w:rFonts w:asciiTheme="minorHAnsi" w:hAnsiTheme="minorHAnsi" w:cstheme="minorHAnsi"/>
        </w:rPr>
      </w:pPr>
      <w:r w:rsidRPr="00CE5E99">
        <w:rPr>
          <w:rFonts w:asciiTheme="minorHAnsi" w:hAnsiTheme="minorHAnsi" w:cstheme="minorHAnsi"/>
        </w:rPr>
        <w:t xml:space="preserve">Zamawiający zastrzega sobie prawo do dokonania poprawy oczywistej omyłki pisarskiej, a Wykonawca zostanie wezwany w terminie 1 dnia na wyrażenie zgody </w:t>
      </w:r>
      <w:r w:rsidRPr="00CE5E99">
        <w:rPr>
          <w:rFonts w:asciiTheme="minorHAnsi" w:hAnsiTheme="minorHAnsi" w:cstheme="minorHAnsi"/>
        </w:rPr>
        <w:lastRenderedPageBreak/>
        <w:t>poprawieni</w:t>
      </w:r>
      <w:r w:rsidR="00CB24F2" w:rsidRPr="00CE5E99">
        <w:rPr>
          <w:rFonts w:asciiTheme="minorHAnsi" w:hAnsiTheme="minorHAnsi" w:cstheme="minorHAnsi"/>
        </w:rPr>
        <w:t>a</w:t>
      </w:r>
      <w:r w:rsidRPr="00CE5E99">
        <w:rPr>
          <w:rFonts w:asciiTheme="minorHAnsi" w:hAnsiTheme="minorHAnsi" w:cstheme="minorHAnsi"/>
        </w:rPr>
        <w:t xml:space="preserve"> omyłki. Brak odpowiedzi w wyznaczonym terminie zostanie uznan</w:t>
      </w:r>
      <w:r w:rsidR="00ED23FD" w:rsidRPr="00CE5E99">
        <w:rPr>
          <w:rFonts w:asciiTheme="minorHAnsi" w:hAnsiTheme="minorHAnsi" w:cstheme="minorHAnsi"/>
        </w:rPr>
        <w:t>y</w:t>
      </w:r>
      <w:r w:rsidRPr="00CE5E99">
        <w:rPr>
          <w:rFonts w:asciiTheme="minorHAnsi" w:hAnsiTheme="minorHAnsi" w:cstheme="minorHAnsi"/>
        </w:rPr>
        <w:t xml:space="preserve"> </w:t>
      </w:r>
      <w:r w:rsidR="00F737F3">
        <w:rPr>
          <w:rFonts w:asciiTheme="minorHAnsi" w:hAnsiTheme="minorHAnsi" w:cstheme="minorHAnsi"/>
        </w:rPr>
        <w:br/>
      </w:r>
      <w:r w:rsidRPr="00CE5E99">
        <w:rPr>
          <w:rFonts w:asciiTheme="minorHAnsi" w:hAnsiTheme="minorHAnsi" w:cstheme="minorHAnsi"/>
        </w:rPr>
        <w:t>za wyrażenie zgody na poprawienie omyłki.</w:t>
      </w:r>
    </w:p>
    <w:p w14:paraId="3348B230" w14:textId="77777777" w:rsidR="000E5E78" w:rsidRPr="00CE5E99" w:rsidRDefault="000E5E78" w:rsidP="00F737F3">
      <w:pPr>
        <w:spacing w:after="23"/>
        <w:ind w:right="42"/>
        <w:rPr>
          <w:rFonts w:cs="Calibri"/>
          <w:sz w:val="24"/>
          <w:szCs w:val="24"/>
        </w:rPr>
      </w:pPr>
    </w:p>
    <w:p w14:paraId="06E8B07C" w14:textId="77777777" w:rsidR="000E5E78" w:rsidRPr="00CE5E99" w:rsidRDefault="000E5E78" w:rsidP="00F737F3">
      <w:pPr>
        <w:pStyle w:val="Nagwek2"/>
        <w:spacing w:before="0" w:after="200"/>
        <w:rPr>
          <w:color w:val="auto"/>
          <w:sz w:val="24"/>
          <w:szCs w:val="24"/>
        </w:rPr>
      </w:pPr>
      <w:r w:rsidRPr="00CE5E99">
        <w:rPr>
          <w:rFonts w:ascii="Calibri" w:hAnsi="Calibri" w:cs="Calibri"/>
          <w:b/>
          <w:color w:val="auto"/>
          <w:sz w:val="24"/>
          <w:szCs w:val="24"/>
          <w:u w:val="single"/>
        </w:rPr>
        <w:t>Termin składania ofert, sposób przygotowania i złożenia oferty:</w:t>
      </w:r>
    </w:p>
    <w:p w14:paraId="27C73EBE" w14:textId="77777777" w:rsidR="000E5E78" w:rsidRPr="00CE5E99" w:rsidRDefault="000E5E78" w:rsidP="00F737F3">
      <w:pPr>
        <w:numPr>
          <w:ilvl w:val="0"/>
          <w:numId w:val="15"/>
        </w:numPr>
        <w:spacing w:after="23"/>
        <w:ind w:left="426" w:right="42"/>
        <w:rPr>
          <w:sz w:val="24"/>
          <w:szCs w:val="24"/>
        </w:rPr>
      </w:pPr>
      <w:r w:rsidRPr="00CE5E99">
        <w:rPr>
          <w:rFonts w:cs="Calibri"/>
          <w:sz w:val="24"/>
          <w:szCs w:val="24"/>
        </w:rPr>
        <w:t>Ofertę należy sporządzić w języku polskim.</w:t>
      </w:r>
    </w:p>
    <w:p w14:paraId="21BED39F" w14:textId="77777777" w:rsidR="000E5E78" w:rsidRPr="00CE5E99" w:rsidRDefault="000E5E78" w:rsidP="00F737F3">
      <w:pPr>
        <w:numPr>
          <w:ilvl w:val="0"/>
          <w:numId w:val="15"/>
        </w:numPr>
        <w:spacing w:after="23"/>
        <w:ind w:left="426" w:right="42"/>
        <w:rPr>
          <w:sz w:val="24"/>
          <w:szCs w:val="24"/>
        </w:rPr>
      </w:pPr>
      <w:r w:rsidRPr="00CE5E99">
        <w:rPr>
          <w:rFonts w:cs="Calibri"/>
          <w:sz w:val="24"/>
          <w:szCs w:val="24"/>
        </w:rPr>
        <w:t xml:space="preserve">Oferta musi zawierać: </w:t>
      </w:r>
    </w:p>
    <w:p w14:paraId="30C93103" w14:textId="741546D8" w:rsidR="000E5E78" w:rsidRPr="00CE5E99" w:rsidRDefault="000E5E78" w:rsidP="00F737F3">
      <w:pPr>
        <w:numPr>
          <w:ilvl w:val="1"/>
          <w:numId w:val="14"/>
        </w:numPr>
        <w:spacing w:after="23"/>
        <w:ind w:right="42"/>
        <w:rPr>
          <w:sz w:val="24"/>
          <w:szCs w:val="24"/>
        </w:rPr>
      </w:pPr>
      <w:r w:rsidRPr="00CE5E99">
        <w:rPr>
          <w:rFonts w:cs="Calibri"/>
          <w:sz w:val="24"/>
          <w:szCs w:val="24"/>
        </w:rPr>
        <w:t xml:space="preserve">Wypełniony formularz ofertowy wraz z oświadczeniem o braku powiązań kapitałowych i osobowych z Zamawiającym zgodny ze wzorem określonym </w:t>
      </w:r>
      <w:r w:rsidR="00F737F3">
        <w:rPr>
          <w:rFonts w:cs="Calibri"/>
          <w:sz w:val="24"/>
          <w:szCs w:val="24"/>
        </w:rPr>
        <w:br/>
      </w:r>
      <w:r w:rsidRPr="00CE5E99">
        <w:rPr>
          <w:rFonts w:cs="Calibri"/>
          <w:sz w:val="24"/>
          <w:szCs w:val="24"/>
        </w:rPr>
        <w:t xml:space="preserve">w </w:t>
      </w:r>
      <w:r w:rsidRPr="00CE5E99">
        <w:rPr>
          <w:rFonts w:eastAsia="Calibri" w:cs="Calibri"/>
          <w:sz w:val="24"/>
          <w:szCs w:val="24"/>
        </w:rPr>
        <w:t>Załączniku nr 1,</w:t>
      </w:r>
    </w:p>
    <w:p w14:paraId="316A070C" w14:textId="7EBA938C" w:rsidR="000E5E78" w:rsidRPr="00CE5E99" w:rsidRDefault="000E5E78" w:rsidP="00F737F3">
      <w:pPr>
        <w:numPr>
          <w:ilvl w:val="1"/>
          <w:numId w:val="14"/>
        </w:numPr>
        <w:spacing w:after="23"/>
        <w:ind w:right="42"/>
        <w:rPr>
          <w:sz w:val="24"/>
          <w:szCs w:val="24"/>
        </w:rPr>
      </w:pPr>
      <w:r w:rsidRPr="00CE5E99">
        <w:rPr>
          <w:rFonts w:cs="Calibri"/>
          <w:sz w:val="24"/>
          <w:szCs w:val="24"/>
        </w:rPr>
        <w:t xml:space="preserve">Oświadczenie </w:t>
      </w:r>
      <w:r w:rsidR="007155DE" w:rsidRPr="00CE5E99">
        <w:rPr>
          <w:rFonts w:cs="Calibri"/>
          <w:sz w:val="24"/>
          <w:szCs w:val="24"/>
        </w:rPr>
        <w:t>W</w:t>
      </w:r>
      <w:r w:rsidRPr="00CE5E99">
        <w:rPr>
          <w:rFonts w:cs="Calibri"/>
          <w:sz w:val="24"/>
          <w:szCs w:val="24"/>
        </w:rPr>
        <w:t>ykonawcy – zgodnie z Załącznikiem nr 2,</w:t>
      </w:r>
    </w:p>
    <w:p w14:paraId="6889624B" w14:textId="574A833B" w:rsidR="000E5E78" w:rsidRPr="00CE5E99" w:rsidRDefault="000E5E78" w:rsidP="00F737F3">
      <w:pPr>
        <w:numPr>
          <w:ilvl w:val="1"/>
          <w:numId w:val="14"/>
        </w:numPr>
        <w:spacing w:after="23"/>
        <w:ind w:right="42"/>
        <w:rPr>
          <w:sz w:val="24"/>
          <w:szCs w:val="24"/>
        </w:rPr>
      </w:pPr>
      <w:r w:rsidRPr="00CE5E99">
        <w:rPr>
          <w:sz w:val="24"/>
          <w:szCs w:val="24"/>
        </w:rPr>
        <w:t xml:space="preserve">Oświadczenie związane z ustawą o szczególnych rozwiązaniach w zakresie przeciwdziałania wspieraniu agresji na Ukrainę oraz służących ochronie bezpieczeństwa narodowego – zgodnie z Załącznikiem nr </w:t>
      </w:r>
      <w:r w:rsidR="003619CD" w:rsidRPr="00CE5E99">
        <w:rPr>
          <w:sz w:val="24"/>
          <w:szCs w:val="24"/>
        </w:rPr>
        <w:t>3</w:t>
      </w:r>
      <w:r w:rsidRPr="00CE5E99">
        <w:rPr>
          <w:sz w:val="24"/>
          <w:szCs w:val="24"/>
        </w:rPr>
        <w:t>.</w:t>
      </w:r>
    </w:p>
    <w:p w14:paraId="798CBA26" w14:textId="1931D15F" w:rsidR="000E5E78" w:rsidRPr="00CE5E99" w:rsidRDefault="000E5E78" w:rsidP="00F737F3">
      <w:pPr>
        <w:numPr>
          <w:ilvl w:val="0"/>
          <w:numId w:val="15"/>
        </w:numPr>
        <w:spacing w:after="0"/>
        <w:ind w:left="426" w:right="42"/>
        <w:rPr>
          <w:sz w:val="24"/>
          <w:szCs w:val="24"/>
        </w:rPr>
      </w:pPr>
      <w:r w:rsidRPr="00CE5E99">
        <w:rPr>
          <w:rFonts w:cs="Calibri"/>
          <w:sz w:val="24"/>
          <w:szCs w:val="24"/>
        </w:rPr>
        <w:t xml:space="preserve">Podpisaną ofertę wraz z </w:t>
      </w:r>
      <w:r w:rsidR="00223378" w:rsidRPr="00CE5E99">
        <w:rPr>
          <w:rFonts w:cs="Calibri"/>
          <w:sz w:val="24"/>
          <w:szCs w:val="24"/>
        </w:rPr>
        <w:t xml:space="preserve">podpisanymi </w:t>
      </w:r>
      <w:r w:rsidRPr="00CE5E99">
        <w:rPr>
          <w:rFonts w:cs="Calibri"/>
          <w:sz w:val="24"/>
          <w:szCs w:val="24"/>
        </w:rPr>
        <w:t xml:space="preserve">ww. załącznikami należy złożyć poprzez Bazę Konkurencyjności </w:t>
      </w:r>
      <w:r w:rsidR="00223378" w:rsidRPr="00CE5E99">
        <w:rPr>
          <w:rFonts w:cs="Calibri"/>
          <w:sz w:val="24"/>
          <w:szCs w:val="24"/>
        </w:rPr>
        <w:t xml:space="preserve">2021 (dalej: BK2021) </w:t>
      </w:r>
      <w:r w:rsidR="00D043BA" w:rsidRPr="00F737F3">
        <w:rPr>
          <w:rFonts w:cs="Calibri"/>
          <w:b/>
          <w:bCs/>
          <w:sz w:val="24"/>
          <w:szCs w:val="24"/>
        </w:rPr>
        <w:t>do godziny 0</w:t>
      </w:r>
      <w:r w:rsidR="00A113FE" w:rsidRPr="00F737F3">
        <w:rPr>
          <w:rFonts w:cs="Calibri"/>
          <w:b/>
          <w:bCs/>
          <w:sz w:val="24"/>
          <w:szCs w:val="24"/>
        </w:rPr>
        <w:t>9</w:t>
      </w:r>
      <w:r w:rsidR="00F737F3" w:rsidRPr="00F737F3">
        <w:rPr>
          <w:rFonts w:cs="Calibri"/>
          <w:b/>
          <w:bCs/>
          <w:sz w:val="24"/>
          <w:szCs w:val="24"/>
        </w:rPr>
        <w:t>:</w:t>
      </w:r>
      <w:r w:rsidR="00D043BA" w:rsidRPr="00F737F3">
        <w:rPr>
          <w:rFonts w:cs="Calibri"/>
          <w:b/>
          <w:bCs/>
          <w:sz w:val="24"/>
          <w:szCs w:val="24"/>
        </w:rPr>
        <w:t>00</w:t>
      </w:r>
      <w:r w:rsidR="000D0790" w:rsidRPr="00F737F3">
        <w:rPr>
          <w:rFonts w:cs="Calibri"/>
          <w:b/>
          <w:bCs/>
          <w:sz w:val="24"/>
          <w:szCs w:val="24"/>
        </w:rPr>
        <w:t xml:space="preserve"> </w:t>
      </w:r>
      <w:r w:rsidRPr="00F737F3">
        <w:rPr>
          <w:rFonts w:cs="Calibri"/>
          <w:b/>
          <w:bCs/>
          <w:sz w:val="24"/>
          <w:szCs w:val="24"/>
        </w:rPr>
        <w:t xml:space="preserve">dnia </w:t>
      </w:r>
      <w:r w:rsidR="008F6EF0" w:rsidRPr="00F737F3">
        <w:rPr>
          <w:rFonts w:cs="Calibri"/>
          <w:b/>
          <w:bCs/>
          <w:sz w:val="24"/>
          <w:szCs w:val="24"/>
        </w:rPr>
        <w:t>12</w:t>
      </w:r>
      <w:r w:rsidR="00FD58FA" w:rsidRPr="00F737F3">
        <w:rPr>
          <w:rFonts w:cs="Calibri"/>
          <w:b/>
          <w:bCs/>
          <w:sz w:val="24"/>
          <w:szCs w:val="24"/>
        </w:rPr>
        <w:t>.</w:t>
      </w:r>
      <w:r w:rsidR="008F6EF0" w:rsidRPr="00F737F3">
        <w:rPr>
          <w:rFonts w:cs="Calibri"/>
          <w:b/>
          <w:bCs/>
          <w:sz w:val="24"/>
          <w:szCs w:val="24"/>
        </w:rPr>
        <w:t>03</w:t>
      </w:r>
      <w:r w:rsidRPr="00F737F3">
        <w:rPr>
          <w:rFonts w:cs="Calibri"/>
          <w:b/>
          <w:bCs/>
          <w:sz w:val="24"/>
          <w:szCs w:val="24"/>
        </w:rPr>
        <w:t>.202</w:t>
      </w:r>
      <w:r w:rsidR="008F6EF0" w:rsidRPr="00F737F3">
        <w:rPr>
          <w:rFonts w:cs="Calibri"/>
          <w:b/>
          <w:bCs/>
          <w:sz w:val="24"/>
          <w:szCs w:val="24"/>
        </w:rPr>
        <w:t>6</w:t>
      </w:r>
      <w:r w:rsidR="000D0790" w:rsidRPr="00F737F3">
        <w:rPr>
          <w:rFonts w:cs="Calibri"/>
          <w:b/>
          <w:bCs/>
          <w:sz w:val="24"/>
          <w:szCs w:val="24"/>
        </w:rPr>
        <w:t xml:space="preserve"> r</w:t>
      </w:r>
      <w:r w:rsidRPr="00F737F3">
        <w:rPr>
          <w:rFonts w:cs="Calibri"/>
          <w:b/>
          <w:bCs/>
          <w:sz w:val="24"/>
          <w:szCs w:val="24"/>
        </w:rPr>
        <w:t>.</w:t>
      </w:r>
      <w:r w:rsidRPr="00CE5E99">
        <w:rPr>
          <w:rFonts w:cs="Calibri"/>
          <w:sz w:val="24"/>
          <w:szCs w:val="24"/>
        </w:rPr>
        <w:t xml:space="preserve"> </w:t>
      </w:r>
      <w:r w:rsidR="00F737F3">
        <w:rPr>
          <w:rFonts w:cs="Calibri"/>
          <w:sz w:val="24"/>
          <w:szCs w:val="24"/>
        </w:rPr>
        <w:br/>
      </w:r>
      <w:r w:rsidR="00BA2BDF" w:rsidRPr="00CE5E99">
        <w:rPr>
          <w:rFonts w:cs="Calibri"/>
          <w:sz w:val="24"/>
          <w:szCs w:val="24"/>
        </w:rPr>
        <w:t xml:space="preserve">O terminowym złożeniu oferty decyduje data złożenia oferty za pośrednictwem BK2021. </w:t>
      </w:r>
      <w:r w:rsidRPr="00CE5E99">
        <w:rPr>
          <w:rFonts w:cs="Calibri"/>
          <w:sz w:val="24"/>
          <w:szCs w:val="24"/>
        </w:rPr>
        <w:t>Oferty, które wpłyną po terminie zostaną odrzucone.</w:t>
      </w:r>
      <w:r w:rsidR="003D3ECB" w:rsidRPr="00CE5E99">
        <w:rPr>
          <w:rFonts w:cs="Calibri"/>
          <w:sz w:val="24"/>
          <w:szCs w:val="24"/>
        </w:rPr>
        <w:t xml:space="preserve"> Ofertę i załączniki należy podpisać </w:t>
      </w:r>
      <w:r w:rsidR="007031D2" w:rsidRPr="00CE5E99">
        <w:rPr>
          <w:rFonts w:cs="Calibri"/>
          <w:sz w:val="24"/>
          <w:szCs w:val="24"/>
        </w:rPr>
        <w:t xml:space="preserve">i wysłać w formie skanów dokumentów lub złożyć ofertę i załączniki podpisane </w:t>
      </w:r>
      <w:r w:rsidR="003D3ECB" w:rsidRPr="00CE5E99">
        <w:rPr>
          <w:rFonts w:cs="Calibri"/>
          <w:sz w:val="24"/>
          <w:szCs w:val="24"/>
        </w:rPr>
        <w:t>podpisem elektronicznym kwalifikowanym</w:t>
      </w:r>
      <w:r w:rsidR="001E6718" w:rsidRPr="00CE5E99">
        <w:rPr>
          <w:rFonts w:cs="Calibri"/>
          <w:sz w:val="24"/>
          <w:szCs w:val="24"/>
        </w:rPr>
        <w:t xml:space="preserve"> lub podpisem elektronicznym zaufanym</w:t>
      </w:r>
      <w:r w:rsidR="007031D2" w:rsidRPr="00CE5E99">
        <w:rPr>
          <w:rFonts w:cs="Calibri"/>
          <w:sz w:val="24"/>
          <w:szCs w:val="24"/>
        </w:rPr>
        <w:t xml:space="preserve">. </w:t>
      </w:r>
    </w:p>
    <w:p w14:paraId="26CE3B04" w14:textId="77777777" w:rsidR="000E5E78" w:rsidRPr="00CE5E99" w:rsidRDefault="000E5E78" w:rsidP="00F737F3">
      <w:pPr>
        <w:numPr>
          <w:ilvl w:val="0"/>
          <w:numId w:val="15"/>
        </w:numPr>
        <w:spacing w:after="0"/>
        <w:ind w:left="426" w:right="42"/>
        <w:rPr>
          <w:sz w:val="24"/>
          <w:szCs w:val="24"/>
        </w:rPr>
      </w:pPr>
      <w:r w:rsidRPr="00CE5E99">
        <w:rPr>
          <w:rFonts w:cs="Calibri"/>
          <w:sz w:val="24"/>
          <w:szCs w:val="24"/>
        </w:rPr>
        <w:t>Oferty niekompletne lub niezgodne z warunkami udziału w postępowaniu, będą odrzucone.</w:t>
      </w:r>
    </w:p>
    <w:p w14:paraId="50BAE1FE" w14:textId="17A02318" w:rsidR="000E5E78" w:rsidRPr="00CE5E99" w:rsidRDefault="000E5E78" w:rsidP="00F737F3">
      <w:pPr>
        <w:numPr>
          <w:ilvl w:val="0"/>
          <w:numId w:val="15"/>
        </w:numPr>
        <w:spacing w:after="0"/>
        <w:ind w:left="426" w:right="42"/>
        <w:rPr>
          <w:sz w:val="24"/>
          <w:szCs w:val="24"/>
        </w:rPr>
      </w:pPr>
      <w:r w:rsidRPr="00CE5E99">
        <w:rPr>
          <w:rFonts w:cs="Calibri"/>
          <w:sz w:val="24"/>
          <w:szCs w:val="24"/>
        </w:rPr>
        <w:t xml:space="preserve">Pytania do niniejszego zapytania należy kierować przez </w:t>
      </w:r>
      <w:r w:rsidR="008A1B3A" w:rsidRPr="00CE5E99">
        <w:rPr>
          <w:rFonts w:cs="Calibri"/>
          <w:sz w:val="24"/>
          <w:szCs w:val="24"/>
        </w:rPr>
        <w:t>BK</w:t>
      </w:r>
      <w:r w:rsidR="0096016C" w:rsidRPr="00CE5E99">
        <w:rPr>
          <w:rFonts w:cs="Calibri"/>
          <w:sz w:val="24"/>
          <w:szCs w:val="24"/>
        </w:rPr>
        <w:t>2021</w:t>
      </w:r>
      <w:r w:rsidRPr="00CE5E99">
        <w:rPr>
          <w:rFonts w:cs="Calibri"/>
          <w:sz w:val="24"/>
          <w:szCs w:val="24"/>
        </w:rPr>
        <w:t>.</w:t>
      </w:r>
    </w:p>
    <w:p w14:paraId="457CF133" w14:textId="0C92F5BC" w:rsidR="000E5E78" w:rsidRPr="00CE5E99" w:rsidRDefault="000E5E78" w:rsidP="00F737F3">
      <w:pPr>
        <w:numPr>
          <w:ilvl w:val="0"/>
          <w:numId w:val="15"/>
        </w:numPr>
        <w:spacing w:after="0"/>
        <w:ind w:left="426" w:right="42"/>
        <w:rPr>
          <w:sz w:val="24"/>
          <w:szCs w:val="24"/>
        </w:rPr>
      </w:pPr>
      <w:r w:rsidRPr="00CE5E99">
        <w:rPr>
          <w:rFonts w:cs="Calibri"/>
          <w:sz w:val="24"/>
          <w:szCs w:val="24"/>
        </w:rPr>
        <w:t xml:space="preserve">Wykonawca może złożyć jedną ofertę. Złożenie więcej niż jednej oferty lub złożenie oferty zawierającej propozycje alternatywne spowoduje odrzucenie wszystkich ofert złożonych przez </w:t>
      </w:r>
      <w:r w:rsidR="007155DE" w:rsidRPr="00CE5E99">
        <w:rPr>
          <w:rFonts w:cs="Calibri"/>
          <w:sz w:val="24"/>
          <w:szCs w:val="24"/>
        </w:rPr>
        <w:t>W</w:t>
      </w:r>
      <w:r w:rsidRPr="00CE5E99">
        <w:rPr>
          <w:rFonts w:cs="Calibri"/>
          <w:sz w:val="24"/>
          <w:szCs w:val="24"/>
        </w:rPr>
        <w:t>ykonawcę.</w:t>
      </w:r>
    </w:p>
    <w:p w14:paraId="653DFE41" w14:textId="063D3A8B" w:rsidR="000E5E78" w:rsidRPr="00CE5E99" w:rsidRDefault="000E5E78" w:rsidP="00F737F3">
      <w:pPr>
        <w:numPr>
          <w:ilvl w:val="0"/>
          <w:numId w:val="15"/>
        </w:numPr>
        <w:spacing w:after="0"/>
        <w:ind w:left="426" w:right="42"/>
        <w:rPr>
          <w:sz w:val="24"/>
          <w:szCs w:val="24"/>
        </w:rPr>
      </w:pPr>
      <w:r w:rsidRPr="00CE5E99">
        <w:rPr>
          <w:rFonts w:cs="Calibri"/>
          <w:sz w:val="24"/>
          <w:szCs w:val="24"/>
        </w:rPr>
        <w:t xml:space="preserve">Oferta wraz z załącznikami musi być podpisana przez osobę upoważnioną </w:t>
      </w:r>
      <w:r w:rsidR="00F737F3">
        <w:rPr>
          <w:rFonts w:cs="Calibri"/>
          <w:sz w:val="24"/>
          <w:szCs w:val="24"/>
        </w:rPr>
        <w:br/>
      </w:r>
      <w:r w:rsidRPr="00CE5E99">
        <w:rPr>
          <w:rFonts w:cs="Calibri"/>
          <w:sz w:val="24"/>
          <w:szCs w:val="24"/>
        </w:rPr>
        <w:t xml:space="preserve">do reprezentowania </w:t>
      </w:r>
      <w:r w:rsidR="007155DE" w:rsidRPr="00CE5E99">
        <w:rPr>
          <w:rFonts w:cs="Calibri"/>
          <w:sz w:val="24"/>
          <w:szCs w:val="24"/>
        </w:rPr>
        <w:t>W</w:t>
      </w:r>
      <w:r w:rsidRPr="00CE5E99">
        <w:rPr>
          <w:rFonts w:cs="Calibri"/>
          <w:sz w:val="24"/>
          <w:szCs w:val="24"/>
        </w:rPr>
        <w:t>ykonawcy.</w:t>
      </w:r>
    </w:p>
    <w:p w14:paraId="164FDD75" w14:textId="504057C6" w:rsidR="000E5E78" w:rsidRPr="00CE5E99" w:rsidRDefault="000E5E78" w:rsidP="00F737F3">
      <w:pPr>
        <w:numPr>
          <w:ilvl w:val="0"/>
          <w:numId w:val="15"/>
        </w:numPr>
        <w:spacing w:after="0"/>
        <w:ind w:left="426" w:right="42"/>
        <w:rPr>
          <w:sz w:val="24"/>
          <w:szCs w:val="24"/>
        </w:rPr>
      </w:pPr>
      <w:r w:rsidRPr="00CE5E99">
        <w:rPr>
          <w:rFonts w:cs="Calibri"/>
          <w:sz w:val="24"/>
          <w:szCs w:val="24"/>
        </w:rPr>
        <w:t xml:space="preserve">Jeżeli osoba podpisująca ofertę działa na podstawie pełnomocnictwa </w:t>
      </w:r>
      <w:r w:rsidR="00F737F3">
        <w:rPr>
          <w:rFonts w:cs="Calibri"/>
          <w:sz w:val="24"/>
          <w:szCs w:val="24"/>
        </w:rPr>
        <w:br/>
      </w:r>
      <w:r w:rsidRPr="00CE5E99">
        <w:rPr>
          <w:rFonts w:cs="Calibri"/>
          <w:sz w:val="24"/>
          <w:szCs w:val="24"/>
        </w:rPr>
        <w:t xml:space="preserve">to pełnomocnictwo to musi w swej treści jednoznacznie wskazywać uprawnienie </w:t>
      </w:r>
      <w:r w:rsidR="00F737F3">
        <w:rPr>
          <w:rFonts w:cs="Calibri"/>
          <w:sz w:val="24"/>
          <w:szCs w:val="24"/>
        </w:rPr>
        <w:br/>
      </w:r>
      <w:r w:rsidRPr="00CE5E99">
        <w:rPr>
          <w:rFonts w:cs="Calibri"/>
          <w:sz w:val="24"/>
          <w:szCs w:val="24"/>
        </w:rPr>
        <w:t>do podpisania oferty. Pełnomocnictwo to musi zostać dołączone do ofert</w:t>
      </w:r>
      <w:r w:rsidR="003D3C1A" w:rsidRPr="00CE5E99">
        <w:rPr>
          <w:rFonts w:cs="Calibri"/>
          <w:sz w:val="24"/>
          <w:szCs w:val="24"/>
        </w:rPr>
        <w:t>y</w:t>
      </w:r>
      <w:r w:rsidRPr="00CE5E99">
        <w:rPr>
          <w:rFonts w:cs="Calibri"/>
          <w:sz w:val="24"/>
          <w:szCs w:val="24"/>
        </w:rPr>
        <w:t>.</w:t>
      </w:r>
    </w:p>
    <w:p w14:paraId="10EF7CD1" w14:textId="4F743500" w:rsidR="00205D0B" w:rsidRPr="00CE5E99" w:rsidRDefault="000E5E78" w:rsidP="00F737F3">
      <w:pPr>
        <w:numPr>
          <w:ilvl w:val="0"/>
          <w:numId w:val="15"/>
        </w:numPr>
        <w:spacing w:after="0"/>
        <w:ind w:left="426" w:right="42"/>
        <w:rPr>
          <w:sz w:val="24"/>
          <w:szCs w:val="24"/>
        </w:rPr>
      </w:pPr>
      <w:r w:rsidRPr="00CE5E99">
        <w:rPr>
          <w:rFonts w:cs="Calibri"/>
          <w:sz w:val="24"/>
          <w:szCs w:val="24"/>
        </w:rPr>
        <w:t xml:space="preserve">W przypadku, gdy informacje zawarte w ofercie stanowią tajemnicę przedsiębiorstwa w rozumieniu przepisów ustawy o zwalczaniu nieuczciwej konkurencji, co do których Wykonawca zastrzega, że nie mogą być udostępniane innym uczestnikom postępowania, muszą być oznaczone klauzulą: „Informacje stanowiące tajemnicę przedsiębiorstwa w rozumieniu ustawy o zwalczaniu nieuczciwej konkurencji” </w:t>
      </w:r>
      <w:r w:rsidR="00F737F3">
        <w:rPr>
          <w:rFonts w:cs="Calibri"/>
          <w:sz w:val="24"/>
          <w:szCs w:val="24"/>
        </w:rPr>
        <w:br/>
      </w:r>
      <w:r w:rsidRPr="00CE5E99">
        <w:rPr>
          <w:rFonts w:cs="Calibri"/>
          <w:sz w:val="24"/>
          <w:szCs w:val="24"/>
        </w:rPr>
        <w:t>i dołączone do oferty.</w:t>
      </w:r>
    </w:p>
    <w:p w14:paraId="4E9410F4" w14:textId="77777777" w:rsidR="00205D0B" w:rsidRPr="00CE5E99" w:rsidRDefault="000E5E78" w:rsidP="00F737F3">
      <w:pPr>
        <w:numPr>
          <w:ilvl w:val="0"/>
          <w:numId w:val="15"/>
        </w:numPr>
        <w:spacing w:after="0"/>
        <w:ind w:left="426" w:right="42"/>
        <w:rPr>
          <w:sz w:val="24"/>
          <w:szCs w:val="24"/>
        </w:rPr>
      </w:pPr>
      <w:r w:rsidRPr="00CE5E99">
        <w:rPr>
          <w:rFonts w:cs="Calibri"/>
          <w:sz w:val="24"/>
          <w:szCs w:val="24"/>
        </w:rPr>
        <w:t>Wykonawca ponosi wszelkie koszty związane z przygotowaniem i złożeniem oferty.</w:t>
      </w:r>
    </w:p>
    <w:p w14:paraId="215B2EDE" w14:textId="3E8B8569" w:rsidR="000E5E78" w:rsidRPr="00CE5E99" w:rsidRDefault="007738E5" w:rsidP="00F737F3">
      <w:pPr>
        <w:numPr>
          <w:ilvl w:val="0"/>
          <w:numId w:val="15"/>
        </w:numPr>
        <w:spacing w:after="0"/>
        <w:ind w:left="426" w:right="42"/>
        <w:rPr>
          <w:sz w:val="24"/>
          <w:szCs w:val="24"/>
        </w:rPr>
      </w:pPr>
      <w:r w:rsidRPr="00CE5E99">
        <w:rPr>
          <w:rFonts w:cs="Calibri"/>
          <w:sz w:val="24"/>
          <w:szCs w:val="24"/>
        </w:rPr>
        <w:t>Zamawiający może unieważnić postępowanie o udzielenie zamówienia przed upływem terminu składania ofert, jeżeli wystąpiły okoliczności powodujące, że dalsze prowadzenie postępowania jest nieuzasadnione</w:t>
      </w:r>
      <w:r w:rsidR="000E5E78" w:rsidRPr="00CE5E99">
        <w:rPr>
          <w:rFonts w:cs="Calibri"/>
          <w:sz w:val="24"/>
          <w:szCs w:val="24"/>
        </w:rPr>
        <w:t>.</w:t>
      </w:r>
    </w:p>
    <w:p w14:paraId="4221C667" w14:textId="77777777" w:rsidR="000E5E78" w:rsidRPr="00CE5E99" w:rsidRDefault="000E5E78" w:rsidP="00F737F3">
      <w:pPr>
        <w:pStyle w:val="Nagwek2"/>
        <w:spacing w:before="240" w:after="200"/>
        <w:rPr>
          <w:color w:val="auto"/>
          <w:sz w:val="24"/>
          <w:szCs w:val="24"/>
        </w:rPr>
      </w:pPr>
      <w:r w:rsidRPr="00CE5E99">
        <w:rPr>
          <w:rFonts w:ascii="Calibri" w:hAnsi="Calibri" w:cs="Calibri"/>
          <w:b/>
          <w:color w:val="auto"/>
          <w:sz w:val="24"/>
          <w:szCs w:val="24"/>
          <w:u w:val="single"/>
        </w:rPr>
        <w:lastRenderedPageBreak/>
        <w:t xml:space="preserve">Określenie warunków zmian umowy </w:t>
      </w:r>
    </w:p>
    <w:p w14:paraId="24C52966" w14:textId="77777777" w:rsidR="000E5E78" w:rsidRPr="00CE5E99" w:rsidRDefault="000E5E78" w:rsidP="00501D1C">
      <w:pPr>
        <w:spacing w:before="120"/>
        <w:ind w:right="6"/>
        <w:rPr>
          <w:sz w:val="24"/>
          <w:szCs w:val="24"/>
        </w:rPr>
      </w:pPr>
      <w:r w:rsidRPr="00CE5E99">
        <w:rPr>
          <w:rFonts w:cs="Calibri"/>
          <w:sz w:val="24"/>
          <w:szCs w:val="24"/>
        </w:rPr>
        <w:t>Zamawiający dopuszcza możliwość zmiany postanowień treści zawartej umowy w stosunku do treści oferty, na podstawie, której dokonano wyboru Wykonawcy w przypadku wystąpienia następujących okoliczności:</w:t>
      </w:r>
    </w:p>
    <w:p w14:paraId="3AD1E893" w14:textId="59761956" w:rsidR="000E5E78" w:rsidRPr="00CE5E99" w:rsidRDefault="000E5E78" w:rsidP="00501D1C">
      <w:pPr>
        <w:pStyle w:val="Akapitzlist1"/>
        <w:numPr>
          <w:ilvl w:val="0"/>
          <w:numId w:val="1"/>
        </w:numPr>
        <w:spacing w:after="206" w:line="276" w:lineRule="auto"/>
        <w:ind w:right="3"/>
      </w:pPr>
      <w:r w:rsidRPr="00CE5E99">
        <w:rPr>
          <w:rFonts w:ascii="Calibri" w:hAnsi="Calibri" w:cs="Calibri"/>
        </w:rPr>
        <w:t>zmiana terminu przewidzianego na rozpoczęcie lub zakończenie usługi</w:t>
      </w:r>
      <w:r w:rsidR="0003286D" w:rsidRPr="00CE5E99">
        <w:rPr>
          <w:rFonts w:ascii="Calibri" w:hAnsi="Calibri" w:cs="Calibri"/>
        </w:rPr>
        <w:t xml:space="preserve"> o nie więcej niż 30 dni</w:t>
      </w:r>
      <w:r w:rsidRPr="00CE5E99">
        <w:rPr>
          <w:rFonts w:ascii="Calibri" w:hAnsi="Calibri" w:cs="Calibri"/>
        </w:rPr>
        <w:t>,</w:t>
      </w:r>
      <w:r w:rsidR="00CE0C54" w:rsidRPr="00CE5E99">
        <w:rPr>
          <w:rFonts w:ascii="Calibri" w:hAnsi="Calibri" w:cs="Calibri"/>
        </w:rPr>
        <w:t xml:space="preserve"> w sytuacji, gdy brak możliwości zachowania pierwotnego terminu </w:t>
      </w:r>
      <w:r w:rsidR="00EC32ED" w:rsidRPr="00CE5E99">
        <w:rPr>
          <w:rFonts w:ascii="Calibri" w:hAnsi="Calibri" w:cs="Calibri"/>
        </w:rPr>
        <w:t>spowodowany jest</w:t>
      </w:r>
      <w:r w:rsidR="00820444" w:rsidRPr="00CE5E99">
        <w:rPr>
          <w:rFonts w:ascii="Calibri" w:hAnsi="Calibri" w:cs="Calibri"/>
        </w:rPr>
        <w:t xml:space="preserve"> wystąpienie</w:t>
      </w:r>
      <w:r w:rsidR="00EC32ED" w:rsidRPr="00CE5E99">
        <w:rPr>
          <w:rFonts w:ascii="Calibri" w:hAnsi="Calibri" w:cs="Calibri"/>
        </w:rPr>
        <w:t>m</w:t>
      </w:r>
      <w:r w:rsidR="00820444" w:rsidRPr="00CE5E99">
        <w:rPr>
          <w:rFonts w:ascii="Calibri" w:hAnsi="Calibri" w:cs="Calibri"/>
        </w:rPr>
        <w:t xml:space="preserve"> nieprzewidzianych okoliczności</w:t>
      </w:r>
      <w:r w:rsidR="00E60F8F" w:rsidRPr="00CE5E99">
        <w:rPr>
          <w:rFonts w:ascii="Calibri" w:hAnsi="Calibri" w:cs="Calibri"/>
        </w:rPr>
        <w:t>,</w:t>
      </w:r>
    </w:p>
    <w:p w14:paraId="21D423EC" w14:textId="77777777" w:rsidR="000E5E78" w:rsidRPr="00CE5E99" w:rsidRDefault="000E5E78" w:rsidP="00501D1C">
      <w:pPr>
        <w:pStyle w:val="Akapitzlist1"/>
        <w:numPr>
          <w:ilvl w:val="0"/>
          <w:numId w:val="1"/>
        </w:numPr>
        <w:spacing w:after="206" w:line="276" w:lineRule="auto"/>
        <w:ind w:right="3"/>
      </w:pPr>
      <w:r w:rsidRPr="00CE5E99">
        <w:rPr>
          <w:rFonts w:ascii="Calibri" w:hAnsi="Calibri" w:cs="Calibri"/>
        </w:rPr>
        <w:t>zmiany spowodowane:</w:t>
      </w:r>
    </w:p>
    <w:p w14:paraId="6272EA60" w14:textId="77777777" w:rsidR="000E5E78" w:rsidRPr="00CE5E99" w:rsidRDefault="000E5E78" w:rsidP="00501D1C">
      <w:pPr>
        <w:pStyle w:val="Akapitzlist1"/>
        <w:numPr>
          <w:ilvl w:val="0"/>
          <w:numId w:val="2"/>
        </w:numPr>
        <w:spacing w:after="206" w:line="264" w:lineRule="auto"/>
        <w:ind w:left="851" w:right="3" w:hanging="284"/>
      </w:pPr>
      <w:r w:rsidRPr="00CE5E99">
        <w:rPr>
          <w:rFonts w:ascii="Calibri" w:hAnsi="Calibri" w:cs="Calibri"/>
        </w:rPr>
        <w:t xml:space="preserve">siłą wyższą uniemożliwiającą wykonanie przedmiotu umowy zgodnie z zapytaniem ofertowym, </w:t>
      </w:r>
    </w:p>
    <w:p w14:paraId="6D965650" w14:textId="77777777" w:rsidR="000E5E78" w:rsidRPr="00CE5E99" w:rsidRDefault="000E5E78" w:rsidP="00501D1C">
      <w:pPr>
        <w:pStyle w:val="Akapitzlist1"/>
        <w:numPr>
          <w:ilvl w:val="0"/>
          <w:numId w:val="2"/>
        </w:numPr>
        <w:spacing w:after="206" w:line="264" w:lineRule="auto"/>
        <w:ind w:left="851" w:right="3" w:hanging="284"/>
      </w:pPr>
      <w:r w:rsidRPr="00CE5E99">
        <w:rPr>
          <w:rFonts w:ascii="Calibri" w:hAnsi="Calibri" w:cs="Calibri"/>
        </w:rPr>
        <w:t>zmianą obowiązującej stawki podatku VAT,</w:t>
      </w:r>
    </w:p>
    <w:p w14:paraId="3B7A3B6A" w14:textId="77777777" w:rsidR="000E5E78" w:rsidRPr="00CE5E99" w:rsidRDefault="000E5E78" w:rsidP="00501D1C">
      <w:pPr>
        <w:pStyle w:val="Akapitzlist1"/>
        <w:numPr>
          <w:ilvl w:val="0"/>
          <w:numId w:val="2"/>
        </w:numPr>
        <w:spacing w:after="206" w:line="264" w:lineRule="auto"/>
        <w:ind w:left="851" w:right="3" w:hanging="284"/>
      </w:pPr>
      <w:r w:rsidRPr="00CE5E99">
        <w:rPr>
          <w:rFonts w:ascii="Calibri" w:hAnsi="Calibri" w:cs="Calibri"/>
        </w:rPr>
        <w:t>zmianą unormowań prawnych powszechnie obowiązujących, które będą miały wpływ na realizację umowy – zmianami formalno-organizacyjnymi.</w:t>
      </w:r>
    </w:p>
    <w:p w14:paraId="5B463131" w14:textId="77777777" w:rsidR="000E5E78" w:rsidRPr="00CE5E99" w:rsidRDefault="000E5E78" w:rsidP="00501D1C">
      <w:pPr>
        <w:ind w:right="3"/>
        <w:rPr>
          <w:sz w:val="24"/>
          <w:szCs w:val="24"/>
        </w:rPr>
      </w:pPr>
      <w:r w:rsidRPr="00CE5E99">
        <w:rPr>
          <w:rFonts w:cs="Calibri"/>
          <w:sz w:val="24"/>
          <w:szCs w:val="24"/>
        </w:rPr>
        <w:t>Przewidziane wyżej okoliczności stanowiące podstawę zmian do umowy, stanowią uprawnienie Zamawiającego, a nie jego obowiązek wprowadzenia takich zmian. Warunki zmiany umowy nie przyznają Wykonawcy jakiegokolwiek roszczenia o zmianę zawartej umowy.</w:t>
      </w:r>
    </w:p>
    <w:p w14:paraId="2ED9FCEB" w14:textId="77777777" w:rsidR="000E5E78" w:rsidRPr="00CE5E99" w:rsidRDefault="000E5E78" w:rsidP="000E5E78">
      <w:pPr>
        <w:pStyle w:val="Nagwek2"/>
        <w:spacing w:before="0" w:after="200" w:line="240" w:lineRule="auto"/>
        <w:jc w:val="both"/>
        <w:rPr>
          <w:color w:val="auto"/>
          <w:sz w:val="24"/>
          <w:szCs w:val="24"/>
        </w:rPr>
      </w:pPr>
      <w:r w:rsidRPr="00CE5E99">
        <w:rPr>
          <w:rFonts w:ascii="Calibri" w:hAnsi="Calibri" w:cs="Calibri"/>
          <w:b/>
          <w:color w:val="auto"/>
          <w:sz w:val="24"/>
          <w:szCs w:val="24"/>
          <w:u w:val="single"/>
        </w:rPr>
        <w:t xml:space="preserve">Postanowienia dodatkowe i końcowe </w:t>
      </w:r>
    </w:p>
    <w:p w14:paraId="7BC88E39" w14:textId="77777777" w:rsidR="00BA2BDF" w:rsidRPr="00501D1C" w:rsidRDefault="00BA2BDF" w:rsidP="00501D1C">
      <w:pPr>
        <w:numPr>
          <w:ilvl w:val="0"/>
          <w:numId w:val="3"/>
        </w:numPr>
        <w:spacing w:after="0" w:line="250" w:lineRule="auto"/>
        <w:ind w:right="40"/>
        <w:rPr>
          <w:sz w:val="24"/>
          <w:szCs w:val="24"/>
        </w:rPr>
      </w:pPr>
      <w:r w:rsidRPr="00CE5E99">
        <w:rPr>
          <w:rFonts w:cs="Calibri"/>
          <w:sz w:val="24"/>
          <w:szCs w:val="24"/>
        </w:rPr>
        <w:t>Komunikacja w postępowaniu o udzielenie zamówienia, w tym ogłoszenie zapytania ofertowego, składanie ofert, wymiana informacji między Zamawiającym a Wykonawcą oraz przekazywanie dokumentów i oświadczeń odbywa się pisemnie za pomocą BK2021.</w:t>
      </w:r>
    </w:p>
    <w:p w14:paraId="31D4EF96" w14:textId="12FBC69E" w:rsidR="00501D1C" w:rsidRPr="00DB7BEF" w:rsidRDefault="00501D1C" w:rsidP="00DB7BEF">
      <w:pPr>
        <w:pStyle w:val="Akapitzlist"/>
        <w:numPr>
          <w:ilvl w:val="0"/>
          <w:numId w:val="3"/>
        </w:numPr>
        <w:spacing w:after="0"/>
        <w:rPr>
          <w:rFonts w:eastAsia="Times New Roman"/>
          <w:sz w:val="24"/>
          <w:szCs w:val="24"/>
          <w:lang w:eastAsia="pl-PL"/>
        </w:rPr>
      </w:pPr>
      <w:r w:rsidRPr="00742A5E">
        <w:rPr>
          <w:rFonts w:eastAsia="Times New Roman"/>
          <w:sz w:val="24"/>
          <w:szCs w:val="24"/>
          <w:lang w:eastAsia="pl-PL"/>
        </w:rPr>
        <w:t>Po zamknięciu ogłoszenia na bazie konkurencyjności, korespondencja może odbywać się przy wykorzystaniu m.in. korespondencji mailowej, z poszanowaniem uczciwej konkurencji.</w:t>
      </w:r>
    </w:p>
    <w:p w14:paraId="54B0204A" w14:textId="77777777" w:rsidR="000E5E78" w:rsidRPr="00CE5E99" w:rsidRDefault="000E5E78" w:rsidP="00501D1C">
      <w:pPr>
        <w:numPr>
          <w:ilvl w:val="0"/>
          <w:numId w:val="3"/>
        </w:numPr>
        <w:spacing w:after="0" w:line="250" w:lineRule="auto"/>
        <w:ind w:left="357" w:right="40" w:hanging="357"/>
        <w:rPr>
          <w:sz w:val="24"/>
          <w:szCs w:val="24"/>
        </w:rPr>
      </w:pPr>
      <w:r w:rsidRPr="00CE5E99">
        <w:rPr>
          <w:rFonts w:cs="Calibri"/>
          <w:sz w:val="24"/>
          <w:szCs w:val="24"/>
        </w:rPr>
        <w:t>Zamawiający nie dopuszcza składania ofert wariantowych.</w:t>
      </w:r>
    </w:p>
    <w:p w14:paraId="03D394D9" w14:textId="1E33C9BC" w:rsidR="000E5E78" w:rsidRPr="00CE5E99" w:rsidRDefault="000E5E78" w:rsidP="00501D1C">
      <w:pPr>
        <w:numPr>
          <w:ilvl w:val="0"/>
          <w:numId w:val="3"/>
        </w:numPr>
        <w:spacing w:after="23" w:line="247" w:lineRule="auto"/>
        <w:ind w:right="42"/>
        <w:rPr>
          <w:sz w:val="24"/>
          <w:szCs w:val="24"/>
        </w:rPr>
      </w:pPr>
      <w:r w:rsidRPr="00CE5E99">
        <w:rPr>
          <w:rFonts w:cs="Calibri"/>
          <w:sz w:val="24"/>
          <w:szCs w:val="24"/>
        </w:rPr>
        <w:t xml:space="preserve">Zamawiający zapłaci za faktycznie wykonaną </w:t>
      </w:r>
      <w:r w:rsidR="0019686F" w:rsidRPr="00CE5E99">
        <w:rPr>
          <w:rFonts w:cs="Calibri"/>
          <w:sz w:val="24"/>
          <w:szCs w:val="24"/>
        </w:rPr>
        <w:t>usługę</w:t>
      </w:r>
      <w:r w:rsidRPr="00CE5E99">
        <w:rPr>
          <w:rFonts w:cs="Calibri"/>
          <w:sz w:val="24"/>
          <w:szCs w:val="24"/>
        </w:rPr>
        <w:t xml:space="preserve"> na podstawie faktury wystawionej przez Wykonawcę. </w:t>
      </w:r>
    </w:p>
    <w:p w14:paraId="6701F3C4" w14:textId="77777777" w:rsidR="000E5E78" w:rsidRPr="00CE5E99" w:rsidRDefault="000E5E78" w:rsidP="00501D1C">
      <w:pPr>
        <w:numPr>
          <w:ilvl w:val="0"/>
          <w:numId w:val="3"/>
        </w:numPr>
        <w:spacing w:after="23" w:line="247" w:lineRule="auto"/>
        <w:ind w:right="42"/>
        <w:rPr>
          <w:sz w:val="24"/>
          <w:szCs w:val="24"/>
        </w:rPr>
      </w:pPr>
      <w:r w:rsidRPr="00CE5E99">
        <w:rPr>
          <w:rFonts w:cs="Calibri"/>
          <w:sz w:val="24"/>
          <w:szCs w:val="24"/>
        </w:rPr>
        <w:t xml:space="preserve">Zapłata zostanie dokonana w terminie do 30 dni po otrzymaniu poprawnie wystawionej faktury. </w:t>
      </w:r>
    </w:p>
    <w:p w14:paraId="50F1831D" w14:textId="77777777" w:rsidR="000E5E78" w:rsidRPr="00CE5E99" w:rsidRDefault="000E5E78" w:rsidP="00DB7BEF">
      <w:pPr>
        <w:numPr>
          <w:ilvl w:val="0"/>
          <w:numId w:val="3"/>
        </w:numPr>
        <w:spacing w:after="23" w:line="247" w:lineRule="auto"/>
        <w:ind w:right="42"/>
        <w:rPr>
          <w:sz w:val="24"/>
          <w:szCs w:val="24"/>
        </w:rPr>
      </w:pPr>
      <w:r w:rsidRPr="00CE5E99">
        <w:rPr>
          <w:rFonts w:cs="Calibri"/>
          <w:sz w:val="24"/>
          <w:szCs w:val="24"/>
        </w:rPr>
        <w:t xml:space="preserve">Wykonawca ponosi wszelkie koszty własne związane z przygotowaniem i złożeniem oferty, niezależnie od wyniku postępowania. Zamawiający nie odpowiada za koszty poniesione przez Wykonawcę w związku z przygotowaniem i złożeniem oferty. </w:t>
      </w:r>
    </w:p>
    <w:p w14:paraId="5C3FD25D" w14:textId="77777777" w:rsidR="000E5E78" w:rsidRPr="00CE5E99" w:rsidRDefault="000E5E78" w:rsidP="00DB7BEF">
      <w:pPr>
        <w:numPr>
          <w:ilvl w:val="0"/>
          <w:numId w:val="3"/>
        </w:numPr>
        <w:spacing w:after="23" w:line="247" w:lineRule="auto"/>
        <w:ind w:right="42"/>
        <w:rPr>
          <w:sz w:val="24"/>
          <w:szCs w:val="24"/>
        </w:rPr>
      </w:pPr>
      <w:r w:rsidRPr="00CE5E99">
        <w:rPr>
          <w:rFonts w:cs="Calibri"/>
          <w:sz w:val="24"/>
          <w:szCs w:val="24"/>
        </w:rPr>
        <w:t xml:space="preserve">Jeżeli Wykonawca, którego oferta została wybrana, uchyla się od zawarcia umowy, Zamawiający może wybrać ofertę najkorzystniejszą spośród pozostałych ofert. </w:t>
      </w:r>
    </w:p>
    <w:p w14:paraId="17762A08" w14:textId="1BF6ACF5" w:rsidR="000E5E78" w:rsidRPr="00CE5E99" w:rsidRDefault="000E5E78" w:rsidP="00DB7BEF">
      <w:pPr>
        <w:numPr>
          <w:ilvl w:val="0"/>
          <w:numId w:val="3"/>
        </w:numPr>
        <w:spacing w:after="23" w:line="247" w:lineRule="auto"/>
        <w:ind w:right="42"/>
        <w:rPr>
          <w:sz w:val="24"/>
          <w:szCs w:val="24"/>
        </w:rPr>
      </w:pPr>
      <w:r w:rsidRPr="00CE5E99">
        <w:rPr>
          <w:rFonts w:cs="Calibri"/>
          <w:sz w:val="24"/>
          <w:szCs w:val="24"/>
        </w:rPr>
        <w:t xml:space="preserve">Termin związania ofertą: </w:t>
      </w:r>
      <w:r w:rsidR="00255E9E" w:rsidRPr="00CE5E99">
        <w:rPr>
          <w:rFonts w:cs="Calibri"/>
          <w:sz w:val="24"/>
          <w:szCs w:val="24"/>
        </w:rPr>
        <w:t>30</w:t>
      </w:r>
      <w:r w:rsidRPr="00CE5E99">
        <w:rPr>
          <w:rFonts w:cs="Calibri"/>
          <w:sz w:val="24"/>
          <w:szCs w:val="24"/>
        </w:rPr>
        <w:t xml:space="preserve"> dni kalendarzowych. </w:t>
      </w:r>
    </w:p>
    <w:p w14:paraId="2B372C21" w14:textId="77777777" w:rsidR="000E5E78" w:rsidRPr="00CE5E99" w:rsidRDefault="000E5E78" w:rsidP="00DB7BEF">
      <w:pPr>
        <w:numPr>
          <w:ilvl w:val="0"/>
          <w:numId w:val="3"/>
        </w:numPr>
        <w:spacing w:after="23" w:line="247" w:lineRule="auto"/>
        <w:ind w:right="42"/>
        <w:rPr>
          <w:sz w:val="24"/>
          <w:szCs w:val="24"/>
        </w:rPr>
      </w:pPr>
      <w:r w:rsidRPr="00CE5E99">
        <w:rPr>
          <w:rFonts w:cs="Calibri"/>
          <w:sz w:val="24"/>
          <w:szCs w:val="24"/>
        </w:rPr>
        <w:t xml:space="preserve">Złożenie oferty jest jednoznaczne z zaakceptowaniem powyższych zasad. </w:t>
      </w:r>
    </w:p>
    <w:p w14:paraId="7EA4C2CE" w14:textId="77777777" w:rsidR="000E5E78" w:rsidRPr="00CE5E99" w:rsidRDefault="000E5E78" w:rsidP="000E5E78">
      <w:pPr>
        <w:ind w:right="3"/>
        <w:jc w:val="both"/>
        <w:rPr>
          <w:rFonts w:cs="Calibri"/>
          <w:sz w:val="24"/>
          <w:szCs w:val="24"/>
        </w:rPr>
      </w:pPr>
    </w:p>
    <w:p w14:paraId="79753768" w14:textId="11867B98" w:rsidR="006D6C1A" w:rsidRPr="00CE5E99" w:rsidRDefault="006D6C1A" w:rsidP="00DB7BEF">
      <w:pPr>
        <w:ind w:right="3"/>
        <w:rPr>
          <w:rFonts w:cs="Calibri"/>
          <w:b/>
          <w:bCs/>
          <w:sz w:val="24"/>
          <w:szCs w:val="24"/>
          <w:u w:val="single"/>
        </w:rPr>
      </w:pPr>
      <w:r w:rsidRPr="00CE5E99">
        <w:rPr>
          <w:rFonts w:cs="Calibri"/>
          <w:b/>
          <w:bCs/>
          <w:sz w:val="24"/>
          <w:szCs w:val="24"/>
          <w:u w:val="single"/>
        </w:rPr>
        <w:t xml:space="preserve">Obowiązek informacyjny w związku ze zbieraniem danych osobowych bezpośrednio </w:t>
      </w:r>
      <w:r w:rsidR="00DB7BEF">
        <w:rPr>
          <w:rFonts w:cs="Calibri"/>
          <w:b/>
          <w:bCs/>
          <w:sz w:val="24"/>
          <w:szCs w:val="24"/>
          <w:u w:val="single"/>
        </w:rPr>
        <w:br/>
      </w:r>
      <w:r w:rsidRPr="00CE5E99">
        <w:rPr>
          <w:rFonts w:cs="Calibri"/>
          <w:b/>
          <w:bCs/>
          <w:sz w:val="24"/>
          <w:szCs w:val="24"/>
          <w:u w:val="single"/>
        </w:rPr>
        <w:t>od osoby fizycznej, której dane dotyczą</w:t>
      </w:r>
    </w:p>
    <w:p w14:paraId="34ADEDAF" w14:textId="632A4F74" w:rsidR="006D6C1A" w:rsidRPr="00CE5E99" w:rsidRDefault="006D6C1A" w:rsidP="00DB7BEF">
      <w:pPr>
        <w:pStyle w:val="Akapitzlist"/>
        <w:numPr>
          <w:ilvl w:val="0"/>
          <w:numId w:val="19"/>
        </w:numPr>
        <w:ind w:right="3"/>
        <w:rPr>
          <w:rFonts w:cs="Calibri"/>
          <w:sz w:val="24"/>
          <w:szCs w:val="24"/>
        </w:rPr>
      </w:pPr>
      <w:r w:rsidRPr="00CE5E99">
        <w:rPr>
          <w:rFonts w:cs="Calibri"/>
          <w:sz w:val="24"/>
          <w:szCs w:val="24"/>
        </w:rPr>
        <w:t xml:space="preserve">Zgodnie z art. 13 ust. 1 i 2 rozporządzenia Parlamentu Europejskiego i Rady (UE) 2016/679 z dnia 27 kwietnia 2016r. w sprawie ochrony osób fizycznych w związku </w:t>
      </w:r>
      <w:r w:rsidR="00DB7BEF">
        <w:rPr>
          <w:rFonts w:cs="Calibri"/>
          <w:sz w:val="24"/>
          <w:szCs w:val="24"/>
        </w:rPr>
        <w:br/>
      </w:r>
      <w:r w:rsidRPr="00CE5E99">
        <w:rPr>
          <w:rFonts w:cs="Calibri"/>
          <w:sz w:val="24"/>
          <w:szCs w:val="24"/>
        </w:rPr>
        <w:lastRenderedPageBreak/>
        <w:t>z przetwarzaniem danych osobowych i w sprawie swobodnego przepływu takich danych oraz uchylenia dyrektywy 95/46/WE (ogólne rozporządzenie o ochronie danych), dalej: RODO, informuję, że:</w:t>
      </w:r>
    </w:p>
    <w:p w14:paraId="0F841471" w14:textId="69370F6C" w:rsidR="006D6C1A" w:rsidRPr="00CE5E99" w:rsidRDefault="006D6C1A" w:rsidP="00DB7BEF">
      <w:pPr>
        <w:pStyle w:val="Akapitzlist"/>
        <w:numPr>
          <w:ilvl w:val="1"/>
          <w:numId w:val="19"/>
        </w:numPr>
        <w:ind w:right="3"/>
        <w:rPr>
          <w:rFonts w:cs="Calibri"/>
          <w:sz w:val="24"/>
          <w:szCs w:val="24"/>
        </w:rPr>
      </w:pPr>
      <w:r w:rsidRPr="00CE5E99">
        <w:rPr>
          <w:rFonts w:cs="Calibri"/>
          <w:sz w:val="24"/>
          <w:szCs w:val="24"/>
        </w:rPr>
        <w:t xml:space="preserve">Administratorem danych osobowych przetwarzanych w związku z postępowaniem </w:t>
      </w:r>
      <w:r w:rsidR="00DB7BEF">
        <w:rPr>
          <w:rFonts w:cs="Calibri"/>
          <w:sz w:val="24"/>
          <w:szCs w:val="24"/>
        </w:rPr>
        <w:br/>
      </w:r>
      <w:r w:rsidRPr="00CE5E99">
        <w:rPr>
          <w:rFonts w:cs="Calibri"/>
          <w:sz w:val="24"/>
          <w:szCs w:val="24"/>
        </w:rPr>
        <w:t>o udzieleni</w:t>
      </w:r>
      <w:r w:rsidR="00DB7BEF">
        <w:rPr>
          <w:rFonts w:cs="Calibri"/>
          <w:sz w:val="24"/>
          <w:szCs w:val="24"/>
        </w:rPr>
        <w:t>e</w:t>
      </w:r>
      <w:r w:rsidRPr="00CE5E99">
        <w:rPr>
          <w:rFonts w:cs="Calibri"/>
          <w:sz w:val="24"/>
          <w:szCs w:val="24"/>
        </w:rPr>
        <w:t xml:space="preserve"> zamówienia jest Zamawiający</w:t>
      </w:r>
      <w:r w:rsidR="00816881" w:rsidRPr="00CE5E99">
        <w:rPr>
          <w:rFonts w:cs="Calibri"/>
          <w:sz w:val="24"/>
          <w:szCs w:val="24"/>
        </w:rPr>
        <w:t>.</w:t>
      </w:r>
    </w:p>
    <w:p w14:paraId="5910D990" w14:textId="39C3999B" w:rsidR="006D6C1A" w:rsidRPr="00CE5E99" w:rsidRDefault="006D6C1A" w:rsidP="00DB7BEF">
      <w:pPr>
        <w:pStyle w:val="Akapitzlist"/>
        <w:numPr>
          <w:ilvl w:val="1"/>
          <w:numId w:val="19"/>
        </w:numPr>
        <w:ind w:right="3"/>
        <w:rPr>
          <w:rFonts w:cs="Calibri"/>
          <w:sz w:val="24"/>
          <w:szCs w:val="24"/>
        </w:rPr>
      </w:pPr>
      <w:r w:rsidRPr="00CE5E99">
        <w:rPr>
          <w:rFonts w:cs="Calibri"/>
          <w:sz w:val="24"/>
          <w:szCs w:val="24"/>
        </w:rPr>
        <w:t>W sprawach związanych z przetwarzaniem danych osobowych, można kontaktować się z Inspektorem Ochrony Danych za pośrednictwem adresu e-mail: iod@zdz.torun.pl</w:t>
      </w:r>
      <w:r w:rsidR="00DB7BEF">
        <w:rPr>
          <w:rFonts w:cs="Calibri"/>
          <w:sz w:val="24"/>
          <w:szCs w:val="24"/>
        </w:rPr>
        <w:t>.</w:t>
      </w:r>
    </w:p>
    <w:p w14:paraId="76775116" w14:textId="00578CDD" w:rsidR="006D6C1A" w:rsidRPr="00CE5E99" w:rsidRDefault="006D6C1A" w:rsidP="00DB7BEF">
      <w:pPr>
        <w:pStyle w:val="Akapitzlist"/>
        <w:numPr>
          <w:ilvl w:val="1"/>
          <w:numId w:val="19"/>
        </w:numPr>
        <w:ind w:right="3"/>
        <w:rPr>
          <w:rFonts w:cs="Calibri"/>
          <w:sz w:val="24"/>
          <w:szCs w:val="24"/>
        </w:rPr>
      </w:pPr>
      <w:r w:rsidRPr="00CE5E99">
        <w:rPr>
          <w:rFonts w:cs="Calibri"/>
          <w:sz w:val="24"/>
          <w:szCs w:val="24"/>
        </w:rPr>
        <w:t xml:space="preserve">Pani/Pana dane osobowe przetwarzane będą na podstawie art. 6 ust. 1 lit. c RODO </w:t>
      </w:r>
      <w:r w:rsidR="00DB7BEF">
        <w:rPr>
          <w:rFonts w:cs="Calibri"/>
          <w:sz w:val="24"/>
          <w:szCs w:val="24"/>
        </w:rPr>
        <w:br/>
      </w:r>
      <w:r w:rsidRPr="00CE5E99">
        <w:rPr>
          <w:rFonts w:cs="Calibri"/>
          <w:sz w:val="24"/>
          <w:szCs w:val="24"/>
        </w:rPr>
        <w:t>w celu związanym z przedmiotowym postępowaniem o udzielenie zamówienia publicznego.</w:t>
      </w:r>
    </w:p>
    <w:p w14:paraId="5A6EA8C9" w14:textId="266EE2E0" w:rsidR="006D6C1A" w:rsidRPr="00CE5E99" w:rsidRDefault="006D6C1A" w:rsidP="00DB7BEF">
      <w:pPr>
        <w:pStyle w:val="Akapitzlist"/>
        <w:numPr>
          <w:ilvl w:val="1"/>
          <w:numId w:val="19"/>
        </w:numPr>
        <w:ind w:right="3"/>
        <w:rPr>
          <w:rFonts w:cs="Calibri"/>
          <w:sz w:val="24"/>
          <w:szCs w:val="24"/>
        </w:rPr>
      </w:pPr>
      <w:r w:rsidRPr="00CE5E99">
        <w:rPr>
          <w:rFonts w:cs="Calibri"/>
          <w:sz w:val="24"/>
          <w:szCs w:val="24"/>
        </w:rPr>
        <w:t>Odbiorcami Pani/Pana danych osobowych będą osoby lub podmioty, którym udostępniona zostanie dokumentacja postępowania w ramach realizacji zasady jawności postępowania oraz dostępu do informacji publicznej – jeżeli dane będą podlegały takiej kwalifikacji.</w:t>
      </w:r>
    </w:p>
    <w:p w14:paraId="624E0128" w14:textId="677310B9" w:rsidR="006D6C1A" w:rsidRPr="00CE5E99" w:rsidRDefault="006D6C1A" w:rsidP="00DB7BEF">
      <w:pPr>
        <w:pStyle w:val="Akapitzlist"/>
        <w:numPr>
          <w:ilvl w:val="1"/>
          <w:numId w:val="19"/>
        </w:numPr>
        <w:ind w:right="3"/>
        <w:rPr>
          <w:rFonts w:cs="Calibri"/>
          <w:sz w:val="24"/>
          <w:szCs w:val="24"/>
        </w:rPr>
      </w:pPr>
      <w:r w:rsidRPr="00CE5E99">
        <w:rPr>
          <w:rFonts w:cs="Calibri"/>
          <w:sz w:val="24"/>
          <w:szCs w:val="24"/>
        </w:rPr>
        <w:t>Pani/Pana dane osobowe będą przechowywane przez okres 4 lat od dnia zakończenia postępowania o udzielenie zamówienia, a jeżeli czas trwania umowy przekracza 4 lata, okres przechowywania obejmuje cały czas trwania umowy;</w:t>
      </w:r>
    </w:p>
    <w:p w14:paraId="658F4913" w14:textId="03F5EE86" w:rsidR="006D6C1A" w:rsidRPr="00CE5E99" w:rsidRDefault="006D6C1A" w:rsidP="00DB7BEF">
      <w:pPr>
        <w:pStyle w:val="Akapitzlist"/>
        <w:numPr>
          <w:ilvl w:val="1"/>
          <w:numId w:val="19"/>
        </w:numPr>
        <w:ind w:right="3"/>
        <w:rPr>
          <w:rFonts w:cs="Calibri"/>
          <w:sz w:val="24"/>
          <w:szCs w:val="24"/>
        </w:rPr>
      </w:pPr>
      <w:r w:rsidRPr="00CE5E99">
        <w:rPr>
          <w:rFonts w:cs="Calibri"/>
          <w:sz w:val="24"/>
          <w:szCs w:val="24"/>
        </w:rPr>
        <w:t>Obowiązek podania przez Panią/Pana danych osobowych bezpośrednio Pani/Pana dotyczących jest wymogiem ustawowym określonym w przepisanych ustawy wdrożeniowej, związanym z udziałem w postępowaniu o udzielenie zamówień.</w:t>
      </w:r>
    </w:p>
    <w:p w14:paraId="44F34D2C" w14:textId="1FE8A64E" w:rsidR="006D6C1A" w:rsidRPr="00CE5E99" w:rsidRDefault="006D6C1A" w:rsidP="00DB7BEF">
      <w:pPr>
        <w:pStyle w:val="Akapitzlist"/>
        <w:numPr>
          <w:ilvl w:val="1"/>
          <w:numId w:val="19"/>
        </w:numPr>
        <w:ind w:right="3"/>
        <w:rPr>
          <w:rFonts w:cs="Calibri"/>
          <w:sz w:val="24"/>
          <w:szCs w:val="24"/>
        </w:rPr>
      </w:pPr>
      <w:r w:rsidRPr="00CE5E99">
        <w:rPr>
          <w:rFonts w:cs="Calibri"/>
          <w:sz w:val="24"/>
          <w:szCs w:val="24"/>
        </w:rPr>
        <w:t xml:space="preserve">W odniesieniu do Pani/Pana danych osobowych decyzje nie będą podejmowane </w:t>
      </w:r>
      <w:r w:rsidR="00DB7BEF">
        <w:rPr>
          <w:rFonts w:cs="Calibri"/>
          <w:sz w:val="24"/>
          <w:szCs w:val="24"/>
        </w:rPr>
        <w:br/>
      </w:r>
      <w:r w:rsidRPr="00CE5E99">
        <w:rPr>
          <w:rFonts w:cs="Calibri"/>
          <w:sz w:val="24"/>
          <w:szCs w:val="24"/>
        </w:rPr>
        <w:t>w sposób zautomatyzowany, stosownie do art. 22 RODO.</w:t>
      </w:r>
    </w:p>
    <w:p w14:paraId="44E460B5" w14:textId="6CEF2E06" w:rsidR="006D6C1A" w:rsidRPr="00CE5E99" w:rsidRDefault="006D6C1A" w:rsidP="00DB7BEF">
      <w:pPr>
        <w:pStyle w:val="Akapitzlist"/>
        <w:numPr>
          <w:ilvl w:val="1"/>
          <w:numId w:val="19"/>
        </w:numPr>
        <w:ind w:right="3"/>
        <w:rPr>
          <w:rFonts w:cs="Calibri"/>
          <w:sz w:val="24"/>
          <w:szCs w:val="24"/>
        </w:rPr>
      </w:pPr>
      <w:r w:rsidRPr="00CE5E99">
        <w:rPr>
          <w:rFonts w:cs="Calibri"/>
          <w:sz w:val="24"/>
          <w:szCs w:val="24"/>
        </w:rPr>
        <w:t>Posiada Pani/Pan:</w:t>
      </w:r>
    </w:p>
    <w:p w14:paraId="085EE3C9" w14:textId="620B7A39" w:rsidR="006D6C1A" w:rsidRPr="00CE5E99" w:rsidRDefault="006D6C1A" w:rsidP="00DB7BEF">
      <w:pPr>
        <w:pStyle w:val="Akapitzlist"/>
        <w:numPr>
          <w:ilvl w:val="2"/>
          <w:numId w:val="19"/>
        </w:numPr>
        <w:ind w:right="3"/>
        <w:rPr>
          <w:rFonts w:cs="Calibri"/>
          <w:sz w:val="24"/>
          <w:szCs w:val="24"/>
        </w:rPr>
      </w:pPr>
      <w:r w:rsidRPr="00CE5E99">
        <w:rPr>
          <w:rFonts w:cs="Calibri"/>
          <w:sz w:val="24"/>
          <w:szCs w:val="24"/>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54C2DE59" w14:textId="7354B579" w:rsidR="006D6C1A" w:rsidRPr="00CE5E99" w:rsidRDefault="006D6C1A" w:rsidP="00DB7BEF">
      <w:pPr>
        <w:pStyle w:val="Akapitzlist"/>
        <w:numPr>
          <w:ilvl w:val="2"/>
          <w:numId w:val="19"/>
        </w:numPr>
        <w:ind w:right="3"/>
        <w:rPr>
          <w:rFonts w:cs="Calibri"/>
          <w:sz w:val="24"/>
          <w:szCs w:val="24"/>
        </w:rPr>
      </w:pPr>
      <w:r w:rsidRPr="00CE5E99">
        <w:rPr>
          <w:rFonts w:cs="Calibri"/>
          <w:sz w:val="24"/>
          <w:szCs w:val="24"/>
        </w:rPr>
        <w:t>na podstawie art. 16 RODO prawo do sprostowania Pani/Pana danych osobowych (skorzystanie z prawa do sprostowania nie może skutk</w:t>
      </w:r>
      <w:r w:rsidR="00816881" w:rsidRPr="00CE5E99">
        <w:rPr>
          <w:rFonts w:cs="Calibri"/>
          <w:sz w:val="24"/>
          <w:szCs w:val="24"/>
        </w:rPr>
        <w:t xml:space="preserve">ować zmianą wyniku postępowania </w:t>
      </w:r>
      <w:r w:rsidRPr="00CE5E99">
        <w:rPr>
          <w:rFonts w:cs="Calibri"/>
          <w:sz w:val="24"/>
          <w:szCs w:val="24"/>
        </w:rPr>
        <w:t xml:space="preserve">udzielenie zamówienia publicznego ani zmianą postanowień umowy w zakresie niezgodnym z ustawą </w:t>
      </w:r>
      <w:proofErr w:type="spellStart"/>
      <w:r w:rsidRPr="00CE5E99">
        <w:rPr>
          <w:rFonts w:cs="Calibri"/>
          <w:sz w:val="24"/>
          <w:szCs w:val="24"/>
        </w:rPr>
        <w:t>Pzp</w:t>
      </w:r>
      <w:proofErr w:type="spellEnd"/>
      <w:r w:rsidRPr="00CE5E99">
        <w:rPr>
          <w:rFonts w:cs="Calibri"/>
          <w:sz w:val="24"/>
          <w:szCs w:val="24"/>
        </w:rPr>
        <w:t xml:space="preserve"> oraz nie może naruszać integralności protokołu oraz jego załączników);</w:t>
      </w:r>
    </w:p>
    <w:p w14:paraId="52D8D725" w14:textId="3B40BBC7" w:rsidR="006D6C1A" w:rsidRPr="00CE5E99" w:rsidRDefault="006D6C1A" w:rsidP="00DB7BEF">
      <w:pPr>
        <w:pStyle w:val="Akapitzlist"/>
        <w:numPr>
          <w:ilvl w:val="2"/>
          <w:numId w:val="19"/>
        </w:numPr>
        <w:ind w:right="3"/>
        <w:rPr>
          <w:rFonts w:cs="Calibri"/>
          <w:sz w:val="24"/>
          <w:szCs w:val="24"/>
        </w:rPr>
      </w:pPr>
      <w:r w:rsidRPr="00CE5E99">
        <w:rPr>
          <w:rFonts w:cs="Calibri"/>
          <w:sz w:val="24"/>
          <w:szCs w:val="24"/>
        </w:rPr>
        <w:t xml:space="preserve">na podstawie art. 18 RODO prawo żądania od administratora ograniczenia przetwarzania danych osobowych z zastrzeżeniem okresu trwania postępowania o udzielenie zamówienia publicznego lub konkursu oraz przypadków, o których mowa w art. 18 ust. 2 RODO (prawo do ograniczenia przetwarzania nie </w:t>
      </w:r>
      <w:r w:rsidR="00DB7BEF">
        <w:rPr>
          <w:rFonts w:cs="Calibri"/>
          <w:sz w:val="24"/>
          <w:szCs w:val="24"/>
        </w:rPr>
        <w:br/>
      </w:r>
      <w:r w:rsidRPr="00CE5E99">
        <w:rPr>
          <w:rFonts w:cs="Calibri"/>
          <w:sz w:val="24"/>
          <w:szCs w:val="24"/>
        </w:rPr>
        <w:t xml:space="preserve">ma zastosowania w odniesieniu do przechowywania, w celu zapewnienia korzystania ze środków ochrony prawnej lub w celu ochrony praw innej osoby </w:t>
      </w:r>
      <w:r w:rsidRPr="00CE5E99">
        <w:rPr>
          <w:rFonts w:cs="Calibri"/>
          <w:sz w:val="24"/>
          <w:szCs w:val="24"/>
        </w:rPr>
        <w:lastRenderedPageBreak/>
        <w:t>fizycznej lub prawnej, lub z uwagi na ważne względy interesu publicznego Unii Europejskiej lub państwa członkowskiego);</w:t>
      </w:r>
    </w:p>
    <w:p w14:paraId="63C285F9" w14:textId="46233856" w:rsidR="006D6C1A" w:rsidRPr="00CE5E99" w:rsidRDefault="006D6C1A" w:rsidP="00DB7BEF">
      <w:pPr>
        <w:pStyle w:val="Akapitzlist"/>
        <w:numPr>
          <w:ilvl w:val="2"/>
          <w:numId w:val="19"/>
        </w:numPr>
        <w:ind w:right="3"/>
        <w:rPr>
          <w:rFonts w:cs="Calibri"/>
          <w:sz w:val="24"/>
          <w:szCs w:val="24"/>
        </w:rPr>
      </w:pPr>
      <w:r w:rsidRPr="00CE5E99">
        <w:rPr>
          <w:rFonts w:cs="Calibri"/>
          <w:sz w:val="24"/>
          <w:szCs w:val="24"/>
        </w:rPr>
        <w:t>prawo do wniesienia skargi do Prezesa Urzędu Ochrony Danych Osobowych, gdy uzna Pani/Pan, że przetwarzanie danych osobowych Pani/Pana dotyczących narusza przepisy RODO.</w:t>
      </w:r>
    </w:p>
    <w:p w14:paraId="389A9200" w14:textId="1F7B7F22" w:rsidR="006D6C1A" w:rsidRPr="00CE5E99" w:rsidRDefault="006D6C1A" w:rsidP="00DB7BEF">
      <w:pPr>
        <w:pStyle w:val="Akapitzlist"/>
        <w:numPr>
          <w:ilvl w:val="1"/>
          <w:numId w:val="19"/>
        </w:numPr>
        <w:ind w:right="3"/>
        <w:rPr>
          <w:rFonts w:cs="Calibri"/>
          <w:sz w:val="24"/>
          <w:szCs w:val="24"/>
        </w:rPr>
      </w:pPr>
      <w:r w:rsidRPr="00CE5E99">
        <w:rPr>
          <w:rFonts w:cs="Calibri"/>
          <w:sz w:val="24"/>
          <w:szCs w:val="24"/>
        </w:rPr>
        <w:t>Nie przysługuje Pani/Panu:</w:t>
      </w:r>
    </w:p>
    <w:p w14:paraId="1CDFDD19" w14:textId="2217EC6B" w:rsidR="006D6C1A" w:rsidRPr="00CE5E99" w:rsidRDefault="006D6C1A" w:rsidP="00DB7BEF">
      <w:pPr>
        <w:pStyle w:val="Akapitzlist"/>
        <w:numPr>
          <w:ilvl w:val="2"/>
          <w:numId w:val="19"/>
        </w:numPr>
        <w:ind w:right="3"/>
        <w:rPr>
          <w:rFonts w:cs="Calibri"/>
          <w:sz w:val="24"/>
          <w:szCs w:val="24"/>
        </w:rPr>
      </w:pPr>
      <w:r w:rsidRPr="00CE5E99">
        <w:rPr>
          <w:rFonts w:cs="Calibri"/>
          <w:sz w:val="24"/>
          <w:szCs w:val="24"/>
        </w:rPr>
        <w:t>w związku z art. 17 ust. 3 lit. b, d lub e RODO prawo do usunięcia danych osobowych;</w:t>
      </w:r>
    </w:p>
    <w:p w14:paraId="5331CC6A" w14:textId="3E8F4A8E" w:rsidR="006D6C1A" w:rsidRPr="00CE5E99" w:rsidRDefault="006D6C1A" w:rsidP="00DB7BEF">
      <w:pPr>
        <w:pStyle w:val="Akapitzlist"/>
        <w:numPr>
          <w:ilvl w:val="2"/>
          <w:numId w:val="19"/>
        </w:numPr>
        <w:ind w:right="3"/>
        <w:rPr>
          <w:rFonts w:cs="Calibri"/>
          <w:sz w:val="24"/>
          <w:szCs w:val="24"/>
        </w:rPr>
      </w:pPr>
      <w:r w:rsidRPr="00CE5E99">
        <w:rPr>
          <w:rFonts w:cs="Calibri"/>
          <w:sz w:val="24"/>
          <w:szCs w:val="24"/>
        </w:rPr>
        <w:t>prawo do przenoszenia danych osobowych, o którym mowa w art. 20 RODO;</w:t>
      </w:r>
    </w:p>
    <w:p w14:paraId="387BF186" w14:textId="5D76ECF0" w:rsidR="006D6C1A" w:rsidRPr="00CE5E99" w:rsidRDefault="006D6C1A" w:rsidP="00DB7BEF">
      <w:pPr>
        <w:pStyle w:val="Akapitzlist"/>
        <w:numPr>
          <w:ilvl w:val="2"/>
          <w:numId w:val="19"/>
        </w:numPr>
        <w:ind w:right="3"/>
        <w:rPr>
          <w:rFonts w:cs="Calibri"/>
          <w:sz w:val="24"/>
          <w:szCs w:val="24"/>
        </w:rPr>
      </w:pPr>
      <w:r w:rsidRPr="00CE5E99">
        <w:rPr>
          <w:rFonts w:cs="Calibri"/>
          <w:sz w:val="24"/>
          <w:szCs w:val="24"/>
        </w:rPr>
        <w:t>na podstawie art. 21 RODO prawo sprzeciwu, wobec przetwarzania danych osobowych, gdyż podstawą prawną przetwarzania Pani/Pana danych osobowych jest art. 6 ust. 1 lit. c RODO.</w:t>
      </w:r>
    </w:p>
    <w:p w14:paraId="26AD175F" w14:textId="23ABBCA6" w:rsidR="006D6C1A" w:rsidRPr="00CE5E99" w:rsidRDefault="006D6C1A" w:rsidP="00DB7BEF">
      <w:pPr>
        <w:pStyle w:val="Akapitzlist"/>
        <w:numPr>
          <w:ilvl w:val="0"/>
          <w:numId w:val="19"/>
        </w:numPr>
        <w:ind w:right="3"/>
        <w:rPr>
          <w:rFonts w:cs="Calibri"/>
          <w:sz w:val="24"/>
          <w:szCs w:val="24"/>
        </w:rPr>
      </w:pPr>
      <w:r w:rsidRPr="00CE5E99">
        <w:rPr>
          <w:rFonts w:cs="Calibri"/>
          <w:sz w:val="24"/>
          <w:szCs w:val="24"/>
        </w:rPr>
        <w:t xml:space="preserve">Przysługuje Pani/Panu prawo wniesienia skargi do organu nadzorczego na niezgodne </w:t>
      </w:r>
      <w:r w:rsidR="00DB7BEF">
        <w:rPr>
          <w:rFonts w:cs="Calibri"/>
          <w:sz w:val="24"/>
          <w:szCs w:val="24"/>
        </w:rPr>
        <w:br/>
      </w:r>
      <w:r w:rsidRPr="00CE5E99">
        <w:rPr>
          <w:rFonts w:cs="Calibri"/>
          <w:sz w:val="24"/>
          <w:szCs w:val="24"/>
        </w:rPr>
        <w:t xml:space="preserve">z RODO przetwarzanie Pani/Pana danych osobowych przez administratora. Organem właściwym dla przedmiotowej skargi jest Prezes Urzędu Ochrony Danych Osobowych, </w:t>
      </w:r>
      <w:r w:rsidR="00DB7BEF">
        <w:rPr>
          <w:rFonts w:cs="Calibri"/>
          <w:sz w:val="24"/>
          <w:szCs w:val="24"/>
        </w:rPr>
        <w:br/>
      </w:r>
      <w:r w:rsidRPr="00CE5E99">
        <w:rPr>
          <w:rFonts w:cs="Calibri"/>
          <w:sz w:val="24"/>
          <w:szCs w:val="24"/>
        </w:rPr>
        <w:t>ul. Stawki 2, 00-193 Warszawa.</w:t>
      </w:r>
    </w:p>
    <w:p w14:paraId="31F747C6" w14:textId="77777777" w:rsidR="007A4875" w:rsidRDefault="007A4875" w:rsidP="000E5E78">
      <w:pPr>
        <w:ind w:right="3"/>
        <w:jc w:val="both"/>
        <w:rPr>
          <w:rFonts w:cs="Calibri"/>
          <w:b/>
          <w:sz w:val="24"/>
          <w:szCs w:val="24"/>
        </w:rPr>
      </w:pPr>
    </w:p>
    <w:p w14:paraId="092C5270" w14:textId="77777777" w:rsidR="007A4875" w:rsidRDefault="007A4875" w:rsidP="000E5E78">
      <w:pPr>
        <w:ind w:right="3"/>
        <w:jc w:val="both"/>
        <w:rPr>
          <w:rFonts w:cs="Calibri"/>
          <w:b/>
          <w:sz w:val="24"/>
          <w:szCs w:val="24"/>
        </w:rPr>
      </w:pPr>
    </w:p>
    <w:p w14:paraId="6EC413B9" w14:textId="77777777" w:rsidR="007A4875" w:rsidRDefault="007A4875" w:rsidP="000E5E78">
      <w:pPr>
        <w:ind w:right="3"/>
        <w:jc w:val="both"/>
        <w:rPr>
          <w:rFonts w:cs="Calibri"/>
          <w:b/>
          <w:sz w:val="24"/>
          <w:szCs w:val="24"/>
        </w:rPr>
      </w:pPr>
    </w:p>
    <w:p w14:paraId="67471CB5" w14:textId="77777777" w:rsidR="007A4875" w:rsidRDefault="007A4875" w:rsidP="000E5E78">
      <w:pPr>
        <w:ind w:right="3"/>
        <w:jc w:val="both"/>
        <w:rPr>
          <w:rFonts w:cs="Calibri"/>
          <w:b/>
          <w:sz w:val="24"/>
          <w:szCs w:val="24"/>
        </w:rPr>
      </w:pPr>
    </w:p>
    <w:p w14:paraId="11D24A5B" w14:textId="73358548" w:rsidR="000E5E78" w:rsidRPr="00CE5E99" w:rsidRDefault="000E5E78" w:rsidP="000E5E78">
      <w:pPr>
        <w:ind w:right="3"/>
        <w:jc w:val="both"/>
        <w:rPr>
          <w:rFonts w:cs="Calibri"/>
          <w:b/>
          <w:sz w:val="24"/>
          <w:szCs w:val="24"/>
        </w:rPr>
      </w:pPr>
      <w:r w:rsidRPr="00CE5E99">
        <w:rPr>
          <w:rFonts w:cs="Calibri"/>
          <w:b/>
          <w:sz w:val="24"/>
          <w:szCs w:val="24"/>
        </w:rPr>
        <w:t xml:space="preserve">Załączniki: </w:t>
      </w:r>
    </w:p>
    <w:p w14:paraId="155ECC62" w14:textId="77777777" w:rsidR="003619CD" w:rsidRPr="00CE5E99" w:rsidRDefault="003619CD" w:rsidP="00DB7BEF">
      <w:pPr>
        <w:numPr>
          <w:ilvl w:val="0"/>
          <w:numId w:val="4"/>
        </w:numPr>
        <w:spacing w:after="23"/>
        <w:ind w:right="42"/>
        <w:rPr>
          <w:sz w:val="24"/>
          <w:szCs w:val="24"/>
        </w:rPr>
      </w:pPr>
      <w:r w:rsidRPr="00CE5E99">
        <w:rPr>
          <w:rFonts w:cs="Calibri"/>
          <w:sz w:val="24"/>
          <w:szCs w:val="24"/>
        </w:rPr>
        <w:t xml:space="preserve">Załącznik nr 1 – Formularz ofertowy wraz z oświadczeniem o braku powiązań osobowych </w:t>
      </w:r>
      <w:r w:rsidRPr="00CE5E99">
        <w:rPr>
          <w:rFonts w:cs="Calibri"/>
          <w:sz w:val="24"/>
          <w:szCs w:val="24"/>
        </w:rPr>
        <w:br/>
        <w:t>i kapitałowych,</w:t>
      </w:r>
    </w:p>
    <w:p w14:paraId="70D38E49" w14:textId="0E70DFA2" w:rsidR="003619CD" w:rsidRPr="00CE5E99" w:rsidRDefault="003619CD" w:rsidP="00DB7BEF">
      <w:pPr>
        <w:numPr>
          <w:ilvl w:val="0"/>
          <w:numId w:val="4"/>
        </w:numPr>
        <w:spacing w:after="23"/>
        <w:ind w:right="42"/>
        <w:rPr>
          <w:sz w:val="24"/>
          <w:szCs w:val="24"/>
        </w:rPr>
      </w:pPr>
      <w:r w:rsidRPr="00CE5E99">
        <w:rPr>
          <w:rFonts w:cs="Calibri"/>
          <w:sz w:val="24"/>
          <w:szCs w:val="24"/>
        </w:rPr>
        <w:t>Załącznik nr 2 – Oświadczenie Wykonawcy</w:t>
      </w:r>
      <w:r w:rsidR="00DB7BEF">
        <w:rPr>
          <w:rFonts w:cs="Calibri"/>
          <w:sz w:val="24"/>
          <w:szCs w:val="24"/>
        </w:rPr>
        <w:t>,</w:t>
      </w:r>
    </w:p>
    <w:p w14:paraId="36770F75" w14:textId="1B400D97" w:rsidR="003619CD" w:rsidRPr="00CE5E99" w:rsidRDefault="003619CD" w:rsidP="00DB7BEF">
      <w:pPr>
        <w:numPr>
          <w:ilvl w:val="0"/>
          <w:numId w:val="4"/>
        </w:numPr>
        <w:spacing w:after="23"/>
        <w:ind w:right="42"/>
        <w:rPr>
          <w:sz w:val="24"/>
          <w:szCs w:val="24"/>
        </w:rPr>
      </w:pPr>
      <w:r w:rsidRPr="00CE5E99">
        <w:rPr>
          <w:sz w:val="24"/>
          <w:szCs w:val="24"/>
        </w:rPr>
        <w:t xml:space="preserve">Załącznik nr 3 – Oświadczenie związane z ustawą o szczególnych rozwiązaniach </w:t>
      </w:r>
      <w:r w:rsidR="00DB7BEF">
        <w:rPr>
          <w:sz w:val="24"/>
          <w:szCs w:val="24"/>
        </w:rPr>
        <w:br/>
      </w:r>
      <w:r w:rsidRPr="00CE5E99">
        <w:rPr>
          <w:sz w:val="24"/>
          <w:szCs w:val="24"/>
        </w:rPr>
        <w:t>w zakresie przeciwdziałania wspieraniu agresji na Ukrainę oraz służących ochronie bezpieczeństwa narodowego,</w:t>
      </w:r>
    </w:p>
    <w:p w14:paraId="1098D01A" w14:textId="6DB6D6A9" w:rsidR="003619CD" w:rsidRPr="00CE5E99" w:rsidRDefault="003619CD" w:rsidP="00DB7BEF">
      <w:pPr>
        <w:numPr>
          <w:ilvl w:val="0"/>
          <w:numId w:val="4"/>
        </w:numPr>
        <w:spacing w:after="23"/>
        <w:ind w:right="42"/>
        <w:rPr>
          <w:sz w:val="24"/>
          <w:szCs w:val="24"/>
        </w:rPr>
      </w:pPr>
      <w:r w:rsidRPr="00CE5E99">
        <w:rPr>
          <w:rFonts w:cs="Calibri"/>
          <w:sz w:val="24"/>
          <w:szCs w:val="24"/>
        </w:rPr>
        <w:t>Załącznik nr 4 – Wzór umowy.</w:t>
      </w:r>
    </w:p>
    <w:sectPr w:rsidR="003619CD" w:rsidRPr="00CE5E99" w:rsidSect="006A463F">
      <w:headerReference w:type="default" r:id="rId11"/>
      <w:pgSz w:w="11906" w:h="16838"/>
      <w:pgMar w:top="851" w:right="1417" w:bottom="1135" w:left="1417" w:header="426" w:footer="708" w:gutter="0"/>
      <w:cols w:space="708"/>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52B623" w14:textId="77777777" w:rsidR="00757F97" w:rsidRDefault="00757F97">
      <w:pPr>
        <w:spacing w:after="0" w:line="240" w:lineRule="auto"/>
      </w:pPr>
      <w:r>
        <w:separator/>
      </w:r>
    </w:p>
  </w:endnote>
  <w:endnote w:type="continuationSeparator" w:id="0">
    <w:p w14:paraId="564CB40A" w14:textId="77777777" w:rsidR="00757F97" w:rsidRDefault="00757F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font1284">
    <w:altName w:val="Times New Roman"/>
    <w:charset w:val="EE"/>
    <w:family w:val="auto"/>
    <w:pitch w:val="default"/>
  </w:font>
  <w:font w:name="Tahoma">
    <w:panose1 w:val="020B0604030504040204"/>
    <w:charset w:val="EE"/>
    <w:family w:val="swiss"/>
    <w:pitch w:val="variable"/>
    <w:sig w:usb0="E1002EFF" w:usb1="C000605B" w:usb2="00000029" w:usb3="00000000" w:csb0="000101FF" w:csb1="00000000"/>
  </w:font>
  <w:font w:name="Liberation Sans">
    <w:altName w:val="Segoe Print"/>
    <w:charset w:val="EE"/>
    <w:family w:val="swiss"/>
    <w:pitch w:val="default"/>
    <w:sig w:usb0="00000000" w:usb1="00000000"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78643928"/>
      <w:docPartObj>
        <w:docPartGallery w:val="Page Numbers (Bottom of Page)"/>
        <w:docPartUnique/>
      </w:docPartObj>
    </w:sdtPr>
    <w:sdtEndPr>
      <w:rPr>
        <w:sz w:val="20"/>
        <w:szCs w:val="20"/>
      </w:rPr>
    </w:sdtEndPr>
    <w:sdtContent>
      <w:sdt>
        <w:sdtPr>
          <w:rPr>
            <w:sz w:val="20"/>
            <w:szCs w:val="20"/>
          </w:rPr>
          <w:id w:val="-1769616900"/>
          <w:docPartObj>
            <w:docPartGallery w:val="Page Numbers (Top of Page)"/>
            <w:docPartUnique/>
          </w:docPartObj>
        </w:sdtPr>
        <w:sdtEndPr/>
        <w:sdtContent>
          <w:p w14:paraId="5386E7D4" w14:textId="106BB2F0" w:rsidR="00065DFC" w:rsidRPr="00065DFC" w:rsidRDefault="00065DFC">
            <w:pPr>
              <w:pStyle w:val="Stopka"/>
              <w:jc w:val="right"/>
              <w:rPr>
                <w:sz w:val="20"/>
                <w:szCs w:val="20"/>
              </w:rPr>
            </w:pPr>
            <w:r w:rsidRPr="00065DFC">
              <w:rPr>
                <w:sz w:val="20"/>
                <w:szCs w:val="20"/>
              </w:rPr>
              <w:t xml:space="preserve">Strona </w:t>
            </w:r>
            <w:r w:rsidRPr="00065DFC">
              <w:rPr>
                <w:b/>
                <w:bCs/>
              </w:rPr>
              <w:fldChar w:fldCharType="begin"/>
            </w:r>
            <w:r w:rsidRPr="00065DFC">
              <w:rPr>
                <w:b/>
                <w:bCs/>
                <w:sz w:val="20"/>
                <w:szCs w:val="20"/>
              </w:rPr>
              <w:instrText>PAGE</w:instrText>
            </w:r>
            <w:r w:rsidRPr="00065DFC">
              <w:rPr>
                <w:b/>
                <w:bCs/>
              </w:rPr>
              <w:fldChar w:fldCharType="separate"/>
            </w:r>
            <w:r w:rsidRPr="00065DFC">
              <w:rPr>
                <w:b/>
                <w:bCs/>
                <w:sz w:val="20"/>
                <w:szCs w:val="20"/>
              </w:rPr>
              <w:t>2</w:t>
            </w:r>
            <w:r w:rsidRPr="00065DFC">
              <w:rPr>
                <w:b/>
                <w:bCs/>
              </w:rPr>
              <w:fldChar w:fldCharType="end"/>
            </w:r>
            <w:r w:rsidRPr="00065DFC">
              <w:rPr>
                <w:sz w:val="20"/>
                <w:szCs w:val="20"/>
              </w:rPr>
              <w:t xml:space="preserve"> z </w:t>
            </w:r>
            <w:r w:rsidRPr="00065DFC">
              <w:rPr>
                <w:b/>
                <w:bCs/>
              </w:rPr>
              <w:fldChar w:fldCharType="begin"/>
            </w:r>
            <w:r w:rsidRPr="00065DFC">
              <w:rPr>
                <w:b/>
                <w:bCs/>
                <w:sz w:val="20"/>
                <w:szCs w:val="20"/>
              </w:rPr>
              <w:instrText>NUMPAGES</w:instrText>
            </w:r>
            <w:r w:rsidRPr="00065DFC">
              <w:rPr>
                <w:b/>
                <w:bCs/>
              </w:rPr>
              <w:fldChar w:fldCharType="separate"/>
            </w:r>
            <w:r w:rsidRPr="00065DFC">
              <w:rPr>
                <w:b/>
                <w:bCs/>
                <w:sz w:val="20"/>
                <w:szCs w:val="20"/>
              </w:rPr>
              <w:t>2</w:t>
            </w:r>
            <w:r w:rsidRPr="00065DFC">
              <w:rPr>
                <w:b/>
                <w:bCs/>
              </w:rPr>
              <w:fldChar w:fldCharType="end"/>
            </w:r>
          </w:p>
        </w:sdtContent>
      </w:sdt>
    </w:sdtContent>
  </w:sdt>
  <w:p w14:paraId="21FAECE2" w14:textId="77777777" w:rsidR="00065DFC" w:rsidRDefault="00065DF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E4C8D2" w14:textId="77777777" w:rsidR="00757F97" w:rsidRDefault="00757F97">
      <w:pPr>
        <w:spacing w:after="0" w:line="240" w:lineRule="auto"/>
      </w:pPr>
      <w:r>
        <w:separator/>
      </w:r>
    </w:p>
  </w:footnote>
  <w:footnote w:type="continuationSeparator" w:id="0">
    <w:p w14:paraId="46FA342E" w14:textId="77777777" w:rsidR="00757F97" w:rsidRDefault="00757F97">
      <w:pPr>
        <w:spacing w:after="0" w:line="240" w:lineRule="auto"/>
      </w:pPr>
      <w:r>
        <w:continuationSeparator/>
      </w:r>
    </w:p>
  </w:footnote>
  <w:footnote w:id="1">
    <w:p w14:paraId="2B0C01A1" w14:textId="77777777" w:rsidR="00B95759" w:rsidRPr="00B95759" w:rsidRDefault="00B95759" w:rsidP="003619CD">
      <w:pPr>
        <w:pStyle w:val="Tekstprzypisudolnego"/>
        <w:rPr>
          <w:sz w:val="16"/>
        </w:rPr>
      </w:pPr>
      <w:r>
        <w:rPr>
          <w:rStyle w:val="Odwoanieprzypisudolnego"/>
        </w:rPr>
        <w:footnoteRef/>
      </w:r>
      <w:r>
        <w:t xml:space="preserve"> </w:t>
      </w:r>
      <w:r w:rsidRPr="00FB6131">
        <w:rPr>
          <w:sz w:val="16"/>
        </w:rPr>
        <w:t xml:space="preserve">w rozumieniu ustawy z dnia 27 sierpnia 1997 r. o rehabilitacji </w:t>
      </w:r>
      <w:r w:rsidRPr="00B95759">
        <w:rPr>
          <w:sz w:val="16"/>
        </w:rPr>
        <w:t>zawodowej i społecznej oraz zatrudnianiu osób niepełnosprawnych.</w:t>
      </w:r>
    </w:p>
  </w:footnote>
  <w:footnote w:id="2">
    <w:p w14:paraId="06A74234" w14:textId="77777777" w:rsidR="00B95759" w:rsidRPr="00FB6131" w:rsidRDefault="00B95759" w:rsidP="003619CD">
      <w:pPr>
        <w:pStyle w:val="Tekstprzypisudolnego"/>
        <w:rPr>
          <w:sz w:val="16"/>
        </w:rPr>
      </w:pPr>
      <w:r w:rsidRPr="00B95759">
        <w:rPr>
          <w:rStyle w:val="Odwoanieprzypisudolnego"/>
        </w:rPr>
        <w:footnoteRef/>
      </w:r>
      <w:r w:rsidRPr="00B95759">
        <w:rPr>
          <w:sz w:val="16"/>
        </w:rPr>
        <w:t xml:space="preserve"> w rozumieniu ustawy z dnia 27 sierpnia 1997 r. o rehabilitacji zawodowej i społecznej oraz zatrudnianiu osób niepełnosprawnych.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BA1B12" w14:textId="78A78C0D" w:rsidR="00B95759" w:rsidRDefault="00B95759">
    <w:pPr>
      <w:pStyle w:val="Nagwek"/>
    </w:pPr>
    <w:r w:rsidRPr="00BB3368">
      <w:rPr>
        <w:noProof/>
      </w:rPr>
      <w:drawing>
        <wp:inline distT="0" distB="0" distL="0" distR="0" wp14:anchorId="42B8658C" wp14:editId="1414AFC3">
          <wp:extent cx="5759450" cy="711200"/>
          <wp:effectExtent l="0" t="0" r="0" b="0"/>
          <wp:docPr id="1" name="Obraz 1" descr="C:\Users\TJ-okz\Desktop\CKZiU 2015\Projekty\Perspektywa 2021-2027\Szkoła nowych możliwości 4\Promocja i komunikacja\Logotypy\KP 2021-2027_poziom mon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TJ-okz\Desktop\CKZiU 2015\Projekty\Perspektywa 2021-2027\Szkoła nowych możliwości 4\Promocja i komunikacja\Logotypy\KP 2021-2027_poziom mon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7112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104FFE" w14:textId="0305F938" w:rsidR="00B95759" w:rsidRDefault="00B95759">
    <w:pPr>
      <w:pStyle w:val="Nagwek"/>
    </w:pPr>
    <w:r w:rsidRPr="00337338">
      <w:rPr>
        <w:noProof/>
      </w:rPr>
      <w:drawing>
        <wp:inline distT="0" distB="0" distL="0" distR="0" wp14:anchorId="371C8134" wp14:editId="353D12C6">
          <wp:extent cx="5765800" cy="787400"/>
          <wp:effectExtent l="0" t="0" r="0" b="0"/>
          <wp:docPr id="2" name="Obraz 1" descr="C:\Users\1\AppData\Local\Temp\Rar$DIa0.910\poziom_achromat.jpe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1\AppData\Local\Temp\Rar$DIa0.910\poziom_achromat.jpeg.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5800" cy="7874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C6FC78" w14:textId="6C2127A4" w:rsidR="00065DFC" w:rsidRDefault="00065DF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Num1"/>
    <w:lvl w:ilvl="0">
      <w:start w:val="1"/>
      <w:numFmt w:val="lowerLetter"/>
      <w:lvlText w:val="%1)"/>
      <w:lvlJc w:val="left"/>
      <w:pPr>
        <w:tabs>
          <w:tab w:val="num" w:pos="0"/>
        </w:tabs>
        <w:ind w:left="720" w:hanging="360"/>
      </w:pPr>
      <w:rPr>
        <w:b/>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2"/>
    <w:multiLevelType w:val="multilevel"/>
    <w:tmpl w:val="8C60CB68"/>
    <w:lvl w:ilvl="0">
      <w:start w:val="1"/>
      <w:numFmt w:val="decimal"/>
      <w:lvlText w:val="%1."/>
      <w:lvlJc w:val="left"/>
      <w:pPr>
        <w:tabs>
          <w:tab w:val="num" w:pos="0"/>
        </w:tabs>
        <w:ind w:left="360" w:hanging="360"/>
      </w:pPr>
      <w:rPr>
        <w:rFonts w:ascii="Calibri" w:eastAsia="Calibri" w:hAnsi="Calibri" w:cs="Calibri" w:hint="default"/>
        <w:b/>
        <w:i w:val="0"/>
        <w:strike w:val="0"/>
        <w:dstrike w:val="0"/>
        <w:color w:val="000000"/>
        <w:position w:val="0"/>
        <w:sz w:val="22"/>
        <w:szCs w:val="20"/>
        <w:highlight w:val="white"/>
        <w:u w:val="none" w:color="000000"/>
        <w:vertAlign w:val="baseline"/>
      </w:rPr>
    </w:lvl>
    <w:lvl w:ilvl="1">
      <w:start w:val="1"/>
      <w:numFmt w:val="bullet"/>
      <w:lvlText w:val="•"/>
      <w:lvlJc w:val="left"/>
      <w:pPr>
        <w:tabs>
          <w:tab w:val="num" w:pos="0"/>
        </w:tabs>
        <w:ind w:left="720" w:hanging="360"/>
      </w:pPr>
      <w:rPr>
        <w:rFonts w:ascii="Arial" w:hAnsi="Arial" w:cs="Arial"/>
        <w:b/>
        <w:i w:val="0"/>
        <w:strike w:val="0"/>
        <w:dstrike w:val="0"/>
        <w:color w:val="000000"/>
        <w:position w:val="0"/>
        <w:sz w:val="20"/>
        <w:szCs w:val="20"/>
        <w:highlight w:val="white"/>
        <w:u w:val="none" w:color="000000"/>
        <w:vertAlign w:val="baseline"/>
      </w:rPr>
    </w:lvl>
    <w:lvl w:ilvl="2">
      <w:start w:val="1"/>
      <w:numFmt w:val="bullet"/>
      <w:lvlText w:val="▪"/>
      <w:lvlJc w:val="left"/>
      <w:pPr>
        <w:tabs>
          <w:tab w:val="num" w:pos="0"/>
        </w:tabs>
        <w:ind w:left="1440" w:hanging="360"/>
      </w:pPr>
      <w:rPr>
        <w:rFonts w:ascii="Segoe UI Symbol" w:hAnsi="Segoe UI Symbol" w:cs="Segoe UI Symbol"/>
        <w:b w:val="0"/>
        <w:i w:val="0"/>
        <w:strike w:val="0"/>
        <w:dstrike w:val="0"/>
        <w:color w:val="000000"/>
        <w:position w:val="0"/>
        <w:sz w:val="20"/>
        <w:szCs w:val="20"/>
        <w:highlight w:val="white"/>
        <w:u w:val="none" w:color="000000"/>
        <w:vertAlign w:val="baseline"/>
      </w:rPr>
    </w:lvl>
    <w:lvl w:ilvl="3">
      <w:start w:val="1"/>
      <w:numFmt w:val="bullet"/>
      <w:lvlText w:val="•"/>
      <w:lvlJc w:val="left"/>
      <w:pPr>
        <w:tabs>
          <w:tab w:val="num" w:pos="0"/>
        </w:tabs>
        <w:ind w:left="2160" w:hanging="360"/>
      </w:pPr>
      <w:rPr>
        <w:rFonts w:ascii="Arial" w:hAnsi="Arial" w:cs="Arial"/>
        <w:b w:val="0"/>
        <w:i w:val="0"/>
        <w:strike w:val="0"/>
        <w:dstrike w:val="0"/>
        <w:color w:val="000000"/>
        <w:position w:val="0"/>
        <w:sz w:val="20"/>
        <w:szCs w:val="20"/>
        <w:highlight w:val="white"/>
        <w:u w:val="none" w:color="000000"/>
        <w:vertAlign w:val="baseline"/>
      </w:rPr>
    </w:lvl>
    <w:lvl w:ilvl="4">
      <w:start w:val="1"/>
      <w:numFmt w:val="bullet"/>
      <w:lvlText w:val="o"/>
      <w:lvlJc w:val="left"/>
      <w:pPr>
        <w:tabs>
          <w:tab w:val="num" w:pos="0"/>
        </w:tabs>
        <w:ind w:left="2880" w:hanging="360"/>
      </w:pPr>
      <w:rPr>
        <w:rFonts w:ascii="Segoe UI Symbol" w:hAnsi="Segoe UI Symbol" w:cs="Segoe UI Symbol"/>
        <w:b w:val="0"/>
        <w:i w:val="0"/>
        <w:strike w:val="0"/>
        <w:dstrike w:val="0"/>
        <w:color w:val="000000"/>
        <w:position w:val="0"/>
        <w:sz w:val="20"/>
        <w:szCs w:val="20"/>
        <w:highlight w:val="white"/>
        <w:u w:val="none" w:color="000000"/>
        <w:vertAlign w:val="baseline"/>
      </w:rPr>
    </w:lvl>
    <w:lvl w:ilvl="5">
      <w:start w:val="1"/>
      <w:numFmt w:val="bullet"/>
      <w:lvlText w:val="▪"/>
      <w:lvlJc w:val="left"/>
      <w:pPr>
        <w:tabs>
          <w:tab w:val="num" w:pos="0"/>
        </w:tabs>
        <w:ind w:left="3600" w:hanging="360"/>
      </w:pPr>
      <w:rPr>
        <w:rFonts w:ascii="Segoe UI Symbol" w:hAnsi="Segoe UI Symbol" w:cs="Segoe UI Symbol"/>
        <w:b w:val="0"/>
        <w:i w:val="0"/>
        <w:strike w:val="0"/>
        <w:dstrike w:val="0"/>
        <w:color w:val="000000"/>
        <w:position w:val="0"/>
        <w:sz w:val="20"/>
        <w:szCs w:val="20"/>
        <w:highlight w:val="white"/>
        <w:u w:val="none" w:color="000000"/>
        <w:vertAlign w:val="baseline"/>
      </w:rPr>
    </w:lvl>
    <w:lvl w:ilvl="6">
      <w:start w:val="1"/>
      <w:numFmt w:val="bullet"/>
      <w:lvlText w:val="•"/>
      <w:lvlJc w:val="left"/>
      <w:pPr>
        <w:tabs>
          <w:tab w:val="num" w:pos="0"/>
        </w:tabs>
        <w:ind w:left="4320" w:hanging="360"/>
      </w:pPr>
      <w:rPr>
        <w:rFonts w:ascii="Arial" w:hAnsi="Arial" w:cs="Arial"/>
        <w:b w:val="0"/>
        <w:i w:val="0"/>
        <w:strike w:val="0"/>
        <w:dstrike w:val="0"/>
        <w:color w:val="000000"/>
        <w:position w:val="0"/>
        <w:sz w:val="20"/>
        <w:szCs w:val="20"/>
        <w:highlight w:val="white"/>
        <w:u w:val="none" w:color="000000"/>
        <w:vertAlign w:val="baseline"/>
      </w:rPr>
    </w:lvl>
    <w:lvl w:ilvl="7">
      <w:start w:val="1"/>
      <w:numFmt w:val="bullet"/>
      <w:lvlText w:val="o"/>
      <w:lvlJc w:val="left"/>
      <w:pPr>
        <w:tabs>
          <w:tab w:val="num" w:pos="0"/>
        </w:tabs>
        <w:ind w:left="5040" w:hanging="360"/>
      </w:pPr>
      <w:rPr>
        <w:rFonts w:ascii="Segoe UI Symbol" w:hAnsi="Segoe UI Symbol" w:cs="Segoe UI Symbol"/>
        <w:b w:val="0"/>
        <w:i w:val="0"/>
        <w:strike w:val="0"/>
        <w:dstrike w:val="0"/>
        <w:color w:val="000000"/>
        <w:position w:val="0"/>
        <w:sz w:val="20"/>
        <w:szCs w:val="20"/>
        <w:highlight w:val="white"/>
        <w:u w:val="none" w:color="000000"/>
        <w:vertAlign w:val="baseline"/>
      </w:rPr>
    </w:lvl>
    <w:lvl w:ilvl="8">
      <w:start w:val="1"/>
      <w:numFmt w:val="bullet"/>
      <w:lvlText w:val="▪"/>
      <w:lvlJc w:val="left"/>
      <w:pPr>
        <w:tabs>
          <w:tab w:val="num" w:pos="0"/>
        </w:tabs>
        <w:ind w:left="5760" w:hanging="360"/>
      </w:pPr>
      <w:rPr>
        <w:rFonts w:ascii="Segoe UI Symbol" w:hAnsi="Segoe UI Symbol" w:cs="Segoe UI Symbol"/>
        <w:b w:val="0"/>
        <w:i w:val="0"/>
        <w:strike w:val="0"/>
        <w:dstrike w:val="0"/>
        <w:color w:val="000000"/>
        <w:position w:val="0"/>
        <w:sz w:val="20"/>
        <w:szCs w:val="20"/>
        <w:highlight w:val="white"/>
        <w:u w:val="none" w:color="000000"/>
        <w:vertAlign w:val="baseline"/>
      </w:rPr>
    </w:lvl>
  </w:abstractNum>
  <w:abstractNum w:abstractNumId="2" w15:restartNumberingAfterBreak="0">
    <w:nsid w:val="00000003"/>
    <w:multiLevelType w:val="multilevel"/>
    <w:tmpl w:val="6BF881EC"/>
    <w:name w:val="WWNum4"/>
    <w:lvl w:ilvl="0">
      <w:start w:val="1"/>
      <w:numFmt w:val="lowerLetter"/>
      <w:lvlText w:val="%1)"/>
      <w:lvlJc w:val="left"/>
      <w:pPr>
        <w:tabs>
          <w:tab w:val="num" w:pos="0"/>
        </w:tabs>
        <w:ind w:left="720" w:hanging="360"/>
      </w:pPr>
      <w:rPr>
        <w:rFonts w:ascii="Calibri" w:hAnsi="Calibri" w:cs="Calibri" w:hint="default"/>
        <w:b w:val="0"/>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5"/>
    <w:lvl w:ilvl="0">
      <w:start w:val="1"/>
      <w:numFmt w:val="bullet"/>
      <w:lvlText w:val=""/>
      <w:lvlJc w:val="left"/>
      <w:pPr>
        <w:tabs>
          <w:tab w:val="num" w:pos="0"/>
        </w:tabs>
        <w:ind w:left="720" w:hanging="360"/>
      </w:pPr>
      <w:rPr>
        <w:rFonts w:ascii="Symbol" w:hAnsi="Symbol"/>
        <w:b w:val="0"/>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165666EA"/>
    <w:name w:val="WWNum6"/>
    <w:lvl w:ilvl="0">
      <w:start w:val="1"/>
      <w:numFmt w:val="decimal"/>
      <w:lvlText w:val="%1."/>
      <w:lvlJc w:val="left"/>
      <w:pPr>
        <w:tabs>
          <w:tab w:val="num" w:pos="0"/>
        </w:tabs>
        <w:ind w:left="360" w:hanging="360"/>
      </w:pPr>
      <w:rPr>
        <w:rFonts w:eastAsia="Calibri" w:cs="Calibri"/>
        <w:b w:val="0"/>
        <w:i w:val="0"/>
        <w:strike w:val="0"/>
        <w:dstrike w:val="0"/>
        <w:color w:val="000000"/>
        <w:position w:val="0"/>
        <w:sz w:val="24"/>
        <w:szCs w:val="24"/>
        <w:highlight w:val="white"/>
        <w:u w:val="none" w:color="000000"/>
        <w:vertAlign w:val="baseline"/>
      </w:rPr>
    </w:lvl>
    <w:lvl w:ilvl="1">
      <w:start w:val="1"/>
      <w:numFmt w:val="lowerLetter"/>
      <w:lvlText w:val="%2"/>
      <w:lvlJc w:val="left"/>
      <w:pPr>
        <w:tabs>
          <w:tab w:val="num" w:pos="0"/>
        </w:tabs>
        <w:ind w:left="1080" w:hanging="360"/>
      </w:pPr>
      <w:rPr>
        <w:rFonts w:eastAsia="Calibri" w:cs="Calibri"/>
        <w:b w:val="0"/>
        <w:i w:val="0"/>
        <w:strike w:val="0"/>
        <w:dstrike w:val="0"/>
        <w:color w:val="000000"/>
        <w:position w:val="0"/>
        <w:sz w:val="20"/>
        <w:szCs w:val="20"/>
        <w:highlight w:val="white"/>
        <w:u w:val="none" w:color="000000"/>
        <w:vertAlign w:val="baseline"/>
      </w:rPr>
    </w:lvl>
    <w:lvl w:ilvl="2">
      <w:start w:val="1"/>
      <w:numFmt w:val="lowerRoman"/>
      <w:lvlText w:val="%3"/>
      <w:lvlJc w:val="left"/>
      <w:pPr>
        <w:tabs>
          <w:tab w:val="num" w:pos="0"/>
        </w:tabs>
        <w:ind w:left="1800" w:hanging="360"/>
      </w:pPr>
      <w:rPr>
        <w:rFonts w:eastAsia="Calibri" w:cs="Calibri"/>
        <w:b w:val="0"/>
        <w:i w:val="0"/>
        <w:strike w:val="0"/>
        <w:dstrike w:val="0"/>
        <w:color w:val="000000"/>
        <w:position w:val="0"/>
        <w:sz w:val="20"/>
        <w:szCs w:val="20"/>
        <w:highlight w:val="white"/>
        <w:u w:val="none" w:color="000000"/>
        <w:vertAlign w:val="baseline"/>
      </w:rPr>
    </w:lvl>
    <w:lvl w:ilvl="3">
      <w:start w:val="1"/>
      <w:numFmt w:val="decimal"/>
      <w:lvlText w:val="%4"/>
      <w:lvlJc w:val="left"/>
      <w:pPr>
        <w:tabs>
          <w:tab w:val="num" w:pos="0"/>
        </w:tabs>
        <w:ind w:left="2520" w:hanging="360"/>
      </w:pPr>
      <w:rPr>
        <w:rFonts w:eastAsia="Calibri" w:cs="Calibri"/>
        <w:b w:val="0"/>
        <w:i w:val="0"/>
        <w:strike w:val="0"/>
        <w:dstrike w:val="0"/>
        <w:color w:val="000000"/>
        <w:position w:val="0"/>
        <w:sz w:val="20"/>
        <w:szCs w:val="20"/>
        <w:highlight w:val="white"/>
        <w:u w:val="none" w:color="000000"/>
        <w:vertAlign w:val="baseline"/>
      </w:rPr>
    </w:lvl>
    <w:lvl w:ilvl="4">
      <w:start w:val="1"/>
      <w:numFmt w:val="lowerLetter"/>
      <w:lvlText w:val="%5"/>
      <w:lvlJc w:val="left"/>
      <w:pPr>
        <w:tabs>
          <w:tab w:val="num" w:pos="0"/>
        </w:tabs>
        <w:ind w:left="3240" w:hanging="360"/>
      </w:pPr>
      <w:rPr>
        <w:rFonts w:eastAsia="Calibri" w:cs="Calibri"/>
        <w:b w:val="0"/>
        <w:i w:val="0"/>
        <w:strike w:val="0"/>
        <w:dstrike w:val="0"/>
        <w:color w:val="000000"/>
        <w:position w:val="0"/>
        <w:sz w:val="20"/>
        <w:szCs w:val="20"/>
        <w:highlight w:val="white"/>
        <w:u w:val="none" w:color="000000"/>
        <w:vertAlign w:val="baseline"/>
      </w:rPr>
    </w:lvl>
    <w:lvl w:ilvl="5">
      <w:start w:val="1"/>
      <w:numFmt w:val="lowerRoman"/>
      <w:lvlText w:val="%6"/>
      <w:lvlJc w:val="left"/>
      <w:pPr>
        <w:tabs>
          <w:tab w:val="num" w:pos="0"/>
        </w:tabs>
        <w:ind w:left="3960" w:hanging="360"/>
      </w:pPr>
      <w:rPr>
        <w:rFonts w:eastAsia="Calibri" w:cs="Calibri"/>
        <w:b w:val="0"/>
        <w:i w:val="0"/>
        <w:strike w:val="0"/>
        <w:dstrike w:val="0"/>
        <w:color w:val="000000"/>
        <w:position w:val="0"/>
        <w:sz w:val="20"/>
        <w:szCs w:val="20"/>
        <w:highlight w:val="white"/>
        <w:u w:val="none" w:color="000000"/>
        <w:vertAlign w:val="baseline"/>
      </w:rPr>
    </w:lvl>
    <w:lvl w:ilvl="6">
      <w:start w:val="1"/>
      <w:numFmt w:val="decimal"/>
      <w:lvlText w:val="%7"/>
      <w:lvlJc w:val="left"/>
      <w:pPr>
        <w:tabs>
          <w:tab w:val="num" w:pos="0"/>
        </w:tabs>
        <w:ind w:left="4680" w:hanging="360"/>
      </w:pPr>
      <w:rPr>
        <w:rFonts w:eastAsia="Calibri" w:cs="Calibri"/>
        <w:b w:val="0"/>
        <w:i w:val="0"/>
        <w:strike w:val="0"/>
        <w:dstrike w:val="0"/>
        <w:color w:val="000000"/>
        <w:position w:val="0"/>
        <w:sz w:val="20"/>
        <w:szCs w:val="20"/>
        <w:highlight w:val="white"/>
        <w:u w:val="none" w:color="000000"/>
        <w:vertAlign w:val="baseline"/>
      </w:rPr>
    </w:lvl>
    <w:lvl w:ilvl="7">
      <w:start w:val="1"/>
      <w:numFmt w:val="lowerLetter"/>
      <w:lvlText w:val="%8"/>
      <w:lvlJc w:val="left"/>
      <w:pPr>
        <w:tabs>
          <w:tab w:val="num" w:pos="0"/>
        </w:tabs>
        <w:ind w:left="5400" w:hanging="360"/>
      </w:pPr>
      <w:rPr>
        <w:rFonts w:eastAsia="Calibri" w:cs="Calibri"/>
        <w:b w:val="0"/>
        <w:i w:val="0"/>
        <w:strike w:val="0"/>
        <w:dstrike w:val="0"/>
        <w:color w:val="000000"/>
        <w:position w:val="0"/>
        <w:sz w:val="20"/>
        <w:szCs w:val="20"/>
        <w:highlight w:val="white"/>
        <w:u w:val="none" w:color="000000"/>
        <w:vertAlign w:val="baseline"/>
      </w:rPr>
    </w:lvl>
    <w:lvl w:ilvl="8">
      <w:start w:val="1"/>
      <w:numFmt w:val="lowerRoman"/>
      <w:lvlText w:val="%9"/>
      <w:lvlJc w:val="left"/>
      <w:pPr>
        <w:tabs>
          <w:tab w:val="num" w:pos="0"/>
        </w:tabs>
        <w:ind w:left="6120" w:hanging="360"/>
      </w:pPr>
      <w:rPr>
        <w:rFonts w:eastAsia="Calibri" w:cs="Calibri"/>
        <w:b w:val="0"/>
        <w:i w:val="0"/>
        <w:strike w:val="0"/>
        <w:dstrike w:val="0"/>
        <w:color w:val="000000"/>
        <w:position w:val="0"/>
        <w:sz w:val="20"/>
        <w:szCs w:val="20"/>
        <w:highlight w:val="white"/>
        <w:u w:val="none" w:color="000000"/>
        <w:vertAlign w:val="baseline"/>
      </w:rPr>
    </w:lvl>
  </w:abstractNum>
  <w:abstractNum w:abstractNumId="5" w15:restartNumberingAfterBreak="0">
    <w:nsid w:val="00000006"/>
    <w:multiLevelType w:val="multilevel"/>
    <w:tmpl w:val="9BCA0632"/>
    <w:name w:val="WWNum7"/>
    <w:lvl w:ilvl="0">
      <w:start w:val="1"/>
      <w:numFmt w:val="decimal"/>
      <w:lvlText w:val="%1."/>
      <w:lvlJc w:val="left"/>
      <w:pPr>
        <w:tabs>
          <w:tab w:val="num" w:pos="0"/>
        </w:tabs>
        <w:ind w:left="360" w:hanging="360"/>
      </w:pPr>
      <w:rPr>
        <w:rFonts w:eastAsia="Calibri" w:cs="Calibri"/>
        <w:b w:val="0"/>
        <w:i w:val="0"/>
        <w:strike w:val="0"/>
        <w:dstrike w:val="0"/>
        <w:color w:val="000000"/>
        <w:position w:val="0"/>
        <w:sz w:val="24"/>
        <w:szCs w:val="24"/>
        <w:highlight w:val="white"/>
        <w:u w:val="none" w:color="000000"/>
        <w:vertAlign w:val="baseline"/>
      </w:rPr>
    </w:lvl>
    <w:lvl w:ilvl="1">
      <w:start w:val="1"/>
      <w:numFmt w:val="lowerLetter"/>
      <w:lvlText w:val="%2"/>
      <w:lvlJc w:val="left"/>
      <w:pPr>
        <w:tabs>
          <w:tab w:val="num" w:pos="0"/>
        </w:tabs>
        <w:ind w:left="1080" w:hanging="360"/>
      </w:pPr>
      <w:rPr>
        <w:rFonts w:eastAsia="Calibri" w:cs="Calibri"/>
        <w:b w:val="0"/>
        <w:i w:val="0"/>
        <w:strike w:val="0"/>
        <w:dstrike w:val="0"/>
        <w:color w:val="000000"/>
        <w:position w:val="0"/>
        <w:sz w:val="20"/>
        <w:szCs w:val="20"/>
        <w:highlight w:val="white"/>
        <w:u w:val="none" w:color="000000"/>
        <w:vertAlign w:val="baseline"/>
      </w:rPr>
    </w:lvl>
    <w:lvl w:ilvl="2">
      <w:start w:val="1"/>
      <w:numFmt w:val="lowerRoman"/>
      <w:lvlText w:val="%3"/>
      <w:lvlJc w:val="left"/>
      <w:pPr>
        <w:tabs>
          <w:tab w:val="num" w:pos="0"/>
        </w:tabs>
        <w:ind w:left="1800" w:hanging="360"/>
      </w:pPr>
      <w:rPr>
        <w:rFonts w:eastAsia="Calibri" w:cs="Calibri"/>
        <w:b w:val="0"/>
        <w:i w:val="0"/>
        <w:strike w:val="0"/>
        <w:dstrike w:val="0"/>
        <w:color w:val="000000"/>
        <w:position w:val="0"/>
        <w:sz w:val="20"/>
        <w:szCs w:val="20"/>
        <w:highlight w:val="white"/>
        <w:u w:val="none" w:color="000000"/>
        <w:vertAlign w:val="baseline"/>
      </w:rPr>
    </w:lvl>
    <w:lvl w:ilvl="3">
      <w:start w:val="1"/>
      <w:numFmt w:val="decimal"/>
      <w:lvlText w:val="%4"/>
      <w:lvlJc w:val="left"/>
      <w:pPr>
        <w:tabs>
          <w:tab w:val="num" w:pos="0"/>
        </w:tabs>
        <w:ind w:left="2520" w:hanging="360"/>
      </w:pPr>
      <w:rPr>
        <w:rFonts w:eastAsia="Calibri" w:cs="Calibri"/>
        <w:b w:val="0"/>
        <w:i w:val="0"/>
        <w:strike w:val="0"/>
        <w:dstrike w:val="0"/>
        <w:color w:val="000000"/>
        <w:position w:val="0"/>
        <w:sz w:val="20"/>
        <w:szCs w:val="20"/>
        <w:highlight w:val="white"/>
        <w:u w:val="none" w:color="000000"/>
        <w:vertAlign w:val="baseline"/>
      </w:rPr>
    </w:lvl>
    <w:lvl w:ilvl="4">
      <w:start w:val="1"/>
      <w:numFmt w:val="lowerLetter"/>
      <w:lvlText w:val="%5"/>
      <w:lvlJc w:val="left"/>
      <w:pPr>
        <w:tabs>
          <w:tab w:val="num" w:pos="0"/>
        </w:tabs>
        <w:ind w:left="3240" w:hanging="360"/>
      </w:pPr>
      <w:rPr>
        <w:rFonts w:eastAsia="Calibri" w:cs="Calibri"/>
        <w:b w:val="0"/>
        <w:i w:val="0"/>
        <w:strike w:val="0"/>
        <w:dstrike w:val="0"/>
        <w:color w:val="000000"/>
        <w:position w:val="0"/>
        <w:sz w:val="20"/>
        <w:szCs w:val="20"/>
        <w:highlight w:val="white"/>
        <w:u w:val="none" w:color="000000"/>
        <w:vertAlign w:val="baseline"/>
      </w:rPr>
    </w:lvl>
    <w:lvl w:ilvl="5">
      <w:start w:val="1"/>
      <w:numFmt w:val="lowerRoman"/>
      <w:lvlText w:val="%6"/>
      <w:lvlJc w:val="left"/>
      <w:pPr>
        <w:tabs>
          <w:tab w:val="num" w:pos="0"/>
        </w:tabs>
        <w:ind w:left="3960" w:hanging="360"/>
      </w:pPr>
      <w:rPr>
        <w:rFonts w:eastAsia="Calibri" w:cs="Calibri"/>
        <w:b w:val="0"/>
        <w:i w:val="0"/>
        <w:strike w:val="0"/>
        <w:dstrike w:val="0"/>
        <w:color w:val="000000"/>
        <w:position w:val="0"/>
        <w:sz w:val="20"/>
        <w:szCs w:val="20"/>
        <w:highlight w:val="white"/>
        <w:u w:val="none" w:color="000000"/>
        <w:vertAlign w:val="baseline"/>
      </w:rPr>
    </w:lvl>
    <w:lvl w:ilvl="6">
      <w:start w:val="1"/>
      <w:numFmt w:val="decimal"/>
      <w:lvlText w:val="%7"/>
      <w:lvlJc w:val="left"/>
      <w:pPr>
        <w:tabs>
          <w:tab w:val="num" w:pos="0"/>
        </w:tabs>
        <w:ind w:left="4680" w:hanging="360"/>
      </w:pPr>
      <w:rPr>
        <w:rFonts w:eastAsia="Calibri" w:cs="Calibri"/>
        <w:b w:val="0"/>
        <w:i w:val="0"/>
        <w:strike w:val="0"/>
        <w:dstrike w:val="0"/>
        <w:color w:val="000000"/>
        <w:position w:val="0"/>
        <w:sz w:val="20"/>
        <w:szCs w:val="20"/>
        <w:highlight w:val="white"/>
        <w:u w:val="none" w:color="000000"/>
        <w:vertAlign w:val="baseline"/>
      </w:rPr>
    </w:lvl>
    <w:lvl w:ilvl="7">
      <w:start w:val="1"/>
      <w:numFmt w:val="lowerLetter"/>
      <w:lvlText w:val="%8"/>
      <w:lvlJc w:val="left"/>
      <w:pPr>
        <w:tabs>
          <w:tab w:val="num" w:pos="0"/>
        </w:tabs>
        <w:ind w:left="5400" w:hanging="360"/>
      </w:pPr>
      <w:rPr>
        <w:rFonts w:eastAsia="Calibri" w:cs="Calibri"/>
        <w:b w:val="0"/>
        <w:i w:val="0"/>
        <w:strike w:val="0"/>
        <w:dstrike w:val="0"/>
        <w:color w:val="000000"/>
        <w:position w:val="0"/>
        <w:sz w:val="20"/>
        <w:szCs w:val="20"/>
        <w:highlight w:val="white"/>
        <w:u w:val="none" w:color="000000"/>
        <w:vertAlign w:val="baseline"/>
      </w:rPr>
    </w:lvl>
    <w:lvl w:ilvl="8">
      <w:start w:val="1"/>
      <w:numFmt w:val="lowerRoman"/>
      <w:lvlText w:val="%9"/>
      <w:lvlJc w:val="left"/>
      <w:pPr>
        <w:tabs>
          <w:tab w:val="num" w:pos="0"/>
        </w:tabs>
        <w:ind w:left="6120" w:hanging="360"/>
      </w:pPr>
      <w:rPr>
        <w:rFonts w:eastAsia="Calibri" w:cs="Calibri"/>
        <w:b w:val="0"/>
        <w:i w:val="0"/>
        <w:strike w:val="0"/>
        <w:dstrike w:val="0"/>
        <w:color w:val="000000"/>
        <w:position w:val="0"/>
        <w:sz w:val="20"/>
        <w:szCs w:val="20"/>
        <w:highlight w:val="white"/>
        <w:u w:val="none" w:color="000000"/>
        <w:vertAlign w:val="baseline"/>
      </w:rPr>
    </w:lvl>
  </w:abstractNum>
  <w:abstractNum w:abstractNumId="6" w15:restartNumberingAfterBreak="0">
    <w:nsid w:val="00000007"/>
    <w:multiLevelType w:val="multilevel"/>
    <w:tmpl w:val="00000007"/>
    <w:name w:val="WWNum8"/>
    <w:lvl w:ilvl="0">
      <w:start w:val="1"/>
      <w:numFmt w:val="decimal"/>
      <w:lvlText w:val="%1)"/>
      <w:lvlJc w:val="left"/>
      <w:pPr>
        <w:tabs>
          <w:tab w:val="num" w:pos="0"/>
        </w:tabs>
        <w:ind w:left="360" w:hanging="360"/>
      </w:pPr>
      <w:rPr>
        <w:rFonts w:eastAsia="Calibri" w:cs="Calibri"/>
        <w:b w:val="0"/>
        <w:i w:val="0"/>
        <w:strike w:val="0"/>
        <w:dstrike w:val="0"/>
        <w:color w:val="000000"/>
        <w:position w:val="0"/>
        <w:sz w:val="20"/>
        <w:szCs w:val="20"/>
        <w:highlight w:val="white"/>
        <w:u w:val="none" w:color="000000"/>
        <w:vertAlign w:val="baseline"/>
      </w:rPr>
    </w:lvl>
    <w:lvl w:ilvl="1">
      <w:start w:val="1"/>
      <w:numFmt w:val="lowerLetter"/>
      <w:lvlText w:val="%2)"/>
      <w:lvlJc w:val="left"/>
      <w:pPr>
        <w:tabs>
          <w:tab w:val="num" w:pos="0"/>
        </w:tabs>
        <w:ind w:left="1068" w:hanging="360"/>
      </w:pPr>
      <w:rPr>
        <w:rFonts w:eastAsia="Calibri" w:cs="Calibri"/>
        <w:b w:val="0"/>
        <w:i w:val="0"/>
        <w:strike w:val="0"/>
        <w:dstrike w:val="0"/>
        <w:color w:val="000000"/>
        <w:position w:val="0"/>
        <w:sz w:val="20"/>
        <w:szCs w:val="20"/>
        <w:highlight w:val="white"/>
        <w:u w:val="none" w:color="000000"/>
        <w:vertAlign w:val="baseline"/>
      </w:rPr>
    </w:lvl>
    <w:lvl w:ilvl="2">
      <w:start w:val="1"/>
      <w:numFmt w:val="lowerRoman"/>
      <w:lvlText w:val="%3"/>
      <w:lvlJc w:val="left"/>
      <w:pPr>
        <w:tabs>
          <w:tab w:val="num" w:pos="0"/>
        </w:tabs>
        <w:ind w:left="1788" w:hanging="360"/>
      </w:pPr>
      <w:rPr>
        <w:rFonts w:eastAsia="Calibri" w:cs="Calibri"/>
        <w:b w:val="0"/>
        <w:i w:val="0"/>
        <w:strike w:val="0"/>
        <w:dstrike w:val="0"/>
        <w:color w:val="000000"/>
        <w:position w:val="0"/>
        <w:sz w:val="20"/>
        <w:szCs w:val="20"/>
        <w:highlight w:val="white"/>
        <w:u w:val="none" w:color="000000"/>
        <w:vertAlign w:val="baseline"/>
      </w:rPr>
    </w:lvl>
    <w:lvl w:ilvl="3">
      <w:start w:val="1"/>
      <w:numFmt w:val="decimal"/>
      <w:lvlText w:val="%4"/>
      <w:lvlJc w:val="left"/>
      <w:pPr>
        <w:tabs>
          <w:tab w:val="num" w:pos="0"/>
        </w:tabs>
        <w:ind w:left="2508" w:hanging="360"/>
      </w:pPr>
      <w:rPr>
        <w:rFonts w:eastAsia="Calibri" w:cs="Calibri"/>
        <w:b w:val="0"/>
        <w:i w:val="0"/>
        <w:strike w:val="0"/>
        <w:dstrike w:val="0"/>
        <w:color w:val="000000"/>
        <w:position w:val="0"/>
        <w:sz w:val="20"/>
        <w:szCs w:val="20"/>
        <w:highlight w:val="white"/>
        <w:u w:val="none" w:color="000000"/>
        <w:vertAlign w:val="baseline"/>
      </w:rPr>
    </w:lvl>
    <w:lvl w:ilvl="4">
      <w:start w:val="1"/>
      <w:numFmt w:val="lowerLetter"/>
      <w:lvlText w:val="%5"/>
      <w:lvlJc w:val="left"/>
      <w:pPr>
        <w:tabs>
          <w:tab w:val="num" w:pos="0"/>
        </w:tabs>
        <w:ind w:left="3228" w:hanging="360"/>
      </w:pPr>
      <w:rPr>
        <w:rFonts w:eastAsia="Calibri" w:cs="Calibri"/>
        <w:b w:val="0"/>
        <w:i w:val="0"/>
        <w:strike w:val="0"/>
        <w:dstrike w:val="0"/>
        <w:color w:val="000000"/>
        <w:position w:val="0"/>
        <w:sz w:val="20"/>
        <w:szCs w:val="20"/>
        <w:highlight w:val="white"/>
        <w:u w:val="none" w:color="000000"/>
        <w:vertAlign w:val="baseline"/>
      </w:rPr>
    </w:lvl>
    <w:lvl w:ilvl="5">
      <w:start w:val="1"/>
      <w:numFmt w:val="lowerRoman"/>
      <w:lvlText w:val="%6"/>
      <w:lvlJc w:val="left"/>
      <w:pPr>
        <w:tabs>
          <w:tab w:val="num" w:pos="0"/>
        </w:tabs>
        <w:ind w:left="3948" w:hanging="360"/>
      </w:pPr>
      <w:rPr>
        <w:rFonts w:eastAsia="Calibri" w:cs="Calibri"/>
        <w:b w:val="0"/>
        <w:i w:val="0"/>
        <w:strike w:val="0"/>
        <w:dstrike w:val="0"/>
        <w:color w:val="000000"/>
        <w:position w:val="0"/>
        <w:sz w:val="20"/>
        <w:szCs w:val="20"/>
        <w:highlight w:val="white"/>
        <w:u w:val="none" w:color="000000"/>
        <w:vertAlign w:val="baseline"/>
      </w:rPr>
    </w:lvl>
    <w:lvl w:ilvl="6">
      <w:start w:val="1"/>
      <w:numFmt w:val="decimal"/>
      <w:lvlText w:val="%7"/>
      <w:lvlJc w:val="left"/>
      <w:pPr>
        <w:tabs>
          <w:tab w:val="num" w:pos="0"/>
        </w:tabs>
        <w:ind w:left="4668" w:hanging="360"/>
      </w:pPr>
      <w:rPr>
        <w:rFonts w:eastAsia="Calibri" w:cs="Calibri"/>
        <w:b w:val="0"/>
        <w:i w:val="0"/>
        <w:strike w:val="0"/>
        <w:dstrike w:val="0"/>
        <w:color w:val="000000"/>
        <w:position w:val="0"/>
        <w:sz w:val="20"/>
        <w:szCs w:val="20"/>
        <w:highlight w:val="white"/>
        <w:u w:val="none" w:color="000000"/>
        <w:vertAlign w:val="baseline"/>
      </w:rPr>
    </w:lvl>
    <w:lvl w:ilvl="7">
      <w:start w:val="1"/>
      <w:numFmt w:val="lowerLetter"/>
      <w:lvlText w:val="%8"/>
      <w:lvlJc w:val="left"/>
      <w:pPr>
        <w:tabs>
          <w:tab w:val="num" w:pos="0"/>
        </w:tabs>
        <w:ind w:left="5388" w:hanging="360"/>
      </w:pPr>
      <w:rPr>
        <w:rFonts w:eastAsia="Calibri" w:cs="Calibri"/>
        <w:b w:val="0"/>
        <w:i w:val="0"/>
        <w:strike w:val="0"/>
        <w:dstrike w:val="0"/>
        <w:color w:val="000000"/>
        <w:position w:val="0"/>
        <w:sz w:val="20"/>
        <w:szCs w:val="20"/>
        <w:highlight w:val="white"/>
        <w:u w:val="none" w:color="000000"/>
        <w:vertAlign w:val="baseline"/>
      </w:rPr>
    </w:lvl>
    <w:lvl w:ilvl="8">
      <w:start w:val="1"/>
      <w:numFmt w:val="lowerRoman"/>
      <w:lvlText w:val="%9"/>
      <w:lvlJc w:val="left"/>
      <w:pPr>
        <w:tabs>
          <w:tab w:val="num" w:pos="0"/>
        </w:tabs>
        <w:ind w:left="6108" w:hanging="360"/>
      </w:pPr>
      <w:rPr>
        <w:rFonts w:eastAsia="Calibri" w:cs="Calibri"/>
        <w:b w:val="0"/>
        <w:i w:val="0"/>
        <w:strike w:val="0"/>
        <w:dstrike w:val="0"/>
        <w:color w:val="000000"/>
        <w:position w:val="0"/>
        <w:sz w:val="20"/>
        <w:szCs w:val="20"/>
        <w:highlight w:val="white"/>
        <w:u w:val="none" w:color="000000"/>
        <w:vertAlign w:val="baseline"/>
      </w:rPr>
    </w:lvl>
  </w:abstractNum>
  <w:abstractNum w:abstractNumId="7" w15:restartNumberingAfterBreak="0">
    <w:nsid w:val="00000008"/>
    <w:multiLevelType w:val="multilevel"/>
    <w:tmpl w:val="4C1C5398"/>
    <w:name w:val="WWNum9"/>
    <w:lvl w:ilvl="0">
      <w:start w:val="1"/>
      <w:numFmt w:val="decimal"/>
      <w:lvlText w:val="%1)"/>
      <w:lvlJc w:val="left"/>
      <w:pPr>
        <w:tabs>
          <w:tab w:val="num" w:pos="0"/>
        </w:tabs>
        <w:ind w:left="720" w:hanging="360"/>
      </w:pPr>
      <w:rPr>
        <w:rFonts w:ascii="Calibri" w:hAnsi="Calibri" w:cs="Calibri" w:hint="default"/>
        <w:b w:val="0"/>
        <w:i w:val="0"/>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b w:val="0"/>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00000009"/>
    <w:multiLevelType w:val="multilevel"/>
    <w:tmpl w:val="00000009"/>
    <w:name w:val="WWNum10"/>
    <w:lvl w:ilvl="0">
      <w:start w:val="1"/>
      <w:numFmt w:val="decimal"/>
      <w:lvlText w:val="%1."/>
      <w:lvlJc w:val="left"/>
      <w:pPr>
        <w:tabs>
          <w:tab w:val="num" w:pos="-475"/>
        </w:tabs>
        <w:ind w:left="360" w:hanging="360"/>
      </w:pPr>
      <w:rPr>
        <w:rFonts w:eastAsia="Times New Roman" w:cs="Calibri"/>
        <w:b w:val="0"/>
        <w:i w:val="0"/>
        <w:strike w:val="0"/>
        <w:dstrike w:val="0"/>
        <w:color w:val="000000"/>
        <w:position w:val="0"/>
        <w:sz w:val="22"/>
        <w:szCs w:val="22"/>
        <w:highlight w:val="white"/>
        <w:u w:val="none" w:color="000000"/>
        <w:vertAlign w:val="baseline"/>
      </w:rPr>
    </w:lvl>
    <w:lvl w:ilvl="1">
      <w:start w:val="1"/>
      <w:numFmt w:val="lowerLetter"/>
      <w:lvlText w:val="%2"/>
      <w:lvlJc w:val="left"/>
      <w:pPr>
        <w:tabs>
          <w:tab w:val="num" w:pos="-475"/>
        </w:tabs>
        <w:ind w:left="605" w:hanging="360"/>
      </w:pPr>
      <w:rPr>
        <w:rFonts w:eastAsia="Times New Roman" w:cs="Times New Roman"/>
        <w:b w:val="0"/>
        <w:i w:val="0"/>
        <w:strike w:val="0"/>
        <w:dstrike w:val="0"/>
        <w:color w:val="000000"/>
        <w:position w:val="0"/>
        <w:sz w:val="22"/>
        <w:szCs w:val="22"/>
        <w:highlight w:val="white"/>
        <w:u w:val="none" w:color="000000"/>
        <w:vertAlign w:val="baseline"/>
      </w:rPr>
    </w:lvl>
    <w:lvl w:ilvl="2">
      <w:start w:val="1"/>
      <w:numFmt w:val="lowerRoman"/>
      <w:lvlText w:val="%3"/>
      <w:lvlJc w:val="left"/>
      <w:pPr>
        <w:tabs>
          <w:tab w:val="num" w:pos="-475"/>
        </w:tabs>
        <w:ind w:left="1325" w:hanging="360"/>
      </w:pPr>
      <w:rPr>
        <w:rFonts w:eastAsia="Times New Roman" w:cs="Times New Roman"/>
        <w:b w:val="0"/>
        <w:i w:val="0"/>
        <w:strike w:val="0"/>
        <w:dstrike w:val="0"/>
        <w:color w:val="000000"/>
        <w:position w:val="0"/>
        <w:sz w:val="22"/>
        <w:szCs w:val="22"/>
        <w:highlight w:val="white"/>
        <w:u w:val="none" w:color="000000"/>
        <w:vertAlign w:val="baseline"/>
      </w:rPr>
    </w:lvl>
    <w:lvl w:ilvl="3">
      <w:start w:val="1"/>
      <w:numFmt w:val="decimal"/>
      <w:lvlText w:val="%4"/>
      <w:lvlJc w:val="left"/>
      <w:pPr>
        <w:tabs>
          <w:tab w:val="num" w:pos="-475"/>
        </w:tabs>
        <w:ind w:left="2045" w:hanging="360"/>
      </w:pPr>
      <w:rPr>
        <w:rFonts w:eastAsia="Times New Roman" w:cs="Times New Roman"/>
        <w:b w:val="0"/>
        <w:i w:val="0"/>
        <w:strike w:val="0"/>
        <w:dstrike w:val="0"/>
        <w:color w:val="000000"/>
        <w:position w:val="0"/>
        <w:sz w:val="22"/>
        <w:szCs w:val="22"/>
        <w:highlight w:val="white"/>
        <w:u w:val="none" w:color="000000"/>
        <w:vertAlign w:val="baseline"/>
      </w:rPr>
    </w:lvl>
    <w:lvl w:ilvl="4">
      <w:start w:val="1"/>
      <w:numFmt w:val="lowerLetter"/>
      <w:lvlText w:val="%5"/>
      <w:lvlJc w:val="left"/>
      <w:pPr>
        <w:tabs>
          <w:tab w:val="num" w:pos="-475"/>
        </w:tabs>
        <w:ind w:left="2765" w:hanging="360"/>
      </w:pPr>
      <w:rPr>
        <w:rFonts w:eastAsia="Times New Roman" w:cs="Times New Roman"/>
        <w:b w:val="0"/>
        <w:i w:val="0"/>
        <w:strike w:val="0"/>
        <w:dstrike w:val="0"/>
        <w:color w:val="000000"/>
        <w:position w:val="0"/>
        <w:sz w:val="22"/>
        <w:szCs w:val="22"/>
        <w:highlight w:val="white"/>
        <w:u w:val="none" w:color="000000"/>
        <w:vertAlign w:val="baseline"/>
      </w:rPr>
    </w:lvl>
    <w:lvl w:ilvl="5">
      <w:start w:val="1"/>
      <w:numFmt w:val="lowerRoman"/>
      <w:lvlText w:val="%6"/>
      <w:lvlJc w:val="left"/>
      <w:pPr>
        <w:tabs>
          <w:tab w:val="num" w:pos="-475"/>
        </w:tabs>
        <w:ind w:left="3485" w:hanging="360"/>
      </w:pPr>
      <w:rPr>
        <w:rFonts w:eastAsia="Times New Roman" w:cs="Times New Roman"/>
        <w:b w:val="0"/>
        <w:i w:val="0"/>
        <w:strike w:val="0"/>
        <w:dstrike w:val="0"/>
        <w:color w:val="000000"/>
        <w:position w:val="0"/>
        <w:sz w:val="22"/>
        <w:szCs w:val="22"/>
        <w:highlight w:val="white"/>
        <w:u w:val="none" w:color="000000"/>
        <w:vertAlign w:val="baseline"/>
      </w:rPr>
    </w:lvl>
    <w:lvl w:ilvl="6">
      <w:start w:val="1"/>
      <w:numFmt w:val="decimal"/>
      <w:lvlText w:val="%7"/>
      <w:lvlJc w:val="left"/>
      <w:pPr>
        <w:tabs>
          <w:tab w:val="num" w:pos="-475"/>
        </w:tabs>
        <w:ind w:left="4205" w:hanging="360"/>
      </w:pPr>
      <w:rPr>
        <w:rFonts w:eastAsia="Times New Roman" w:cs="Times New Roman"/>
        <w:b w:val="0"/>
        <w:i w:val="0"/>
        <w:strike w:val="0"/>
        <w:dstrike w:val="0"/>
        <w:color w:val="000000"/>
        <w:position w:val="0"/>
        <w:sz w:val="22"/>
        <w:szCs w:val="22"/>
        <w:highlight w:val="white"/>
        <w:u w:val="none" w:color="000000"/>
        <w:vertAlign w:val="baseline"/>
      </w:rPr>
    </w:lvl>
    <w:lvl w:ilvl="7">
      <w:start w:val="1"/>
      <w:numFmt w:val="lowerLetter"/>
      <w:lvlText w:val="%8"/>
      <w:lvlJc w:val="left"/>
      <w:pPr>
        <w:tabs>
          <w:tab w:val="num" w:pos="-475"/>
        </w:tabs>
        <w:ind w:left="4925" w:hanging="360"/>
      </w:pPr>
      <w:rPr>
        <w:rFonts w:eastAsia="Times New Roman" w:cs="Times New Roman"/>
        <w:b w:val="0"/>
        <w:i w:val="0"/>
        <w:strike w:val="0"/>
        <w:dstrike w:val="0"/>
        <w:color w:val="000000"/>
        <w:position w:val="0"/>
        <w:sz w:val="22"/>
        <w:szCs w:val="22"/>
        <w:highlight w:val="white"/>
        <w:u w:val="none" w:color="000000"/>
        <w:vertAlign w:val="baseline"/>
      </w:rPr>
    </w:lvl>
    <w:lvl w:ilvl="8">
      <w:start w:val="1"/>
      <w:numFmt w:val="lowerRoman"/>
      <w:lvlText w:val="%9"/>
      <w:lvlJc w:val="left"/>
      <w:pPr>
        <w:tabs>
          <w:tab w:val="num" w:pos="-475"/>
        </w:tabs>
        <w:ind w:left="5645" w:hanging="360"/>
      </w:pPr>
      <w:rPr>
        <w:rFonts w:eastAsia="Times New Roman" w:cs="Times New Roman"/>
        <w:b w:val="0"/>
        <w:i w:val="0"/>
        <w:strike w:val="0"/>
        <w:dstrike w:val="0"/>
        <w:color w:val="000000"/>
        <w:position w:val="0"/>
        <w:sz w:val="22"/>
        <w:szCs w:val="22"/>
        <w:highlight w:val="white"/>
        <w:u w:val="none" w:color="000000"/>
        <w:vertAlign w:val="baseline"/>
      </w:rPr>
    </w:lvl>
  </w:abstractNum>
  <w:abstractNum w:abstractNumId="9" w15:restartNumberingAfterBreak="0">
    <w:nsid w:val="0000000A"/>
    <w:multiLevelType w:val="multilevel"/>
    <w:tmpl w:val="0000000A"/>
    <w:name w:val="WWNum11"/>
    <w:lvl w:ilvl="0">
      <w:start w:val="1"/>
      <w:numFmt w:val="decimal"/>
      <w:lvlText w:val="%1."/>
      <w:lvlJc w:val="left"/>
      <w:pPr>
        <w:tabs>
          <w:tab w:val="num" w:pos="0"/>
        </w:tabs>
        <w:ind w:left="628" w:hanging="360"/>
      </w:pPr>
      <w:rPr>
        <w:rFonts w:eastAsia="Times New Roman" w:cs="Calibri"/>
        <w:b w:val="0"/>
        <w:i w:val="0"/>
        <w:strike w:val="0"/>
        <w:dstrike w:val="0"/>
        <w:color w:val="000000"/>
        <w:position w:val="0"/>
        <w:sz w:val="22"/>
        <w:szCs w:val="20"/>
        <w:highlight w:val="white"/>
        <w:u w:val="none" w:color="000000"/>
        <w:vertAlign w:val="baseline"/>
      </w:rPr>
    </w:lvl>
    <w:lvl w:ilvl="1">
      <w:start w:val="1"/>
      <w:numFmt w:val="lowerLetter"/>
      <w:lvlText w:val="%2"/>
      <w:lvlJc w:val="left"/>
      <w:pPr>
        <w:tabs>
          <w:tab w:val="num" w:pos="0"/>
        </w:tabs>
        <w:ind w:left="1080" w:hanging="360"/>
      </w:pPr>
      <w:rPr>
        <w:rFonts w:eastAsia="Times New Roman" w:cs="Times New Roman"/>
        <w:b w:val="0"/>
        <w:i w:val="0"/>
        <w:strike w:val="0"/>
        <w:dstrike w:val="0"/>
        <w:color w:val="000000"/>
        <w:position w:val="0"/>
        <w:sz w:val="20"/>
        <w:szCs w:val="20"/>
        <w:highlight w:val="white"/>
        <w:u w:val="none" w:color="000000"/>
        <w:vertAlign w:val="baseline"/>
      </w:rPr>
    </w:lvl>
    <w:lvl w:ilvl="2">
      <w:start w:val="1"/>
      <w:numFmt w:val="lowerRoman"/>
      <w:lvlText w:val="%3"/>
      <w:lvlJc w:val="left"/>
      <w:pPr>
        <w:tabs>
          <w:tab w:val="num" w:pos="0"/>
        </w:tabs>
        <w:ind w:left="1800" w:hanging="360"/>
      </w:pPr>
      <w:rPr>
        <w:rFonts w:eastAsia="Times New Roman" w:cs="Times New Roman"/>
        <w:b w:val="0"/>
        <w:i w:val="0"/>
        <w:strike w:val="0"/>
        <w:dstrike w:val="0"/>
        <w:color w:val="000000"/>
        <w:position w:val="0"/>
        <w:sz w:val="20"/>
        <w:szCs w:val="20"/>
        <w:highlight w:val="white"/>
        <w:u w:val="none" w:color="000000"/>
        <w:vertAlign w:val="baseline"/>
      </w:rPr>
    </w:lvl>
    <w:lvl w:ilvl="3">
      <w:start w:val="1"/>
      <w:numFmt w:val="decimal"/>
      <w:lvlText w:val="%4"/>
      <w:lvlJc w:val="left"/>
      <w:pPr>
        <w:tabs>
          <w:tab w:val="num" w:pos="0"/>
        </w:tabs>
        <w:ind w:left="2520" w:hanging="360"/>
      </w:pPr>
      <w:rPr>
        <w:rFonts w:eastAsia="Times New Roman" w:cs="Times New Roman"/>
        <w:b w:val="0"/>
        <w:i w:val="0"/>
        <w:strike w:val="0"/>
        <w:dstrike w:val="0"/>
        <w:color w:val="000000"/>
        <w:position w:val="0"/>
        <w:sz w:val="20"/>
        <w:szCs w:val="20"/>
        <w:highlight w:val="white"/>
        <w:u w:val="none" w:color="000000"/>
        <w:vertAlign w:val="baseline"/>
      </w:rPr>
    </w:lvl>
    <w:lvl w:ilvl="4">
      <w:start w:val="1"/>
      <w:numFmt w:val="lowerLetter"/>
      <w:lvlText w:val="%5"/>
      <w:lvlJc w:val="left"/>
      <w:pPr>
        <w:tabs>
          <w:tab w:val="num" w:pos="0"/>
        </w:tabs>
        <w:ind w:left="3240" w:hanging="360"/>
      </w:pPr>
      <w:rPr>
        <w:rFonts w:eastAsia="Times New Roman" w:cs="Times New Roman"/>
        <w:b w:val="0"/>
        <w:i w:val="0"/>
        <w:strike w:val="0"/>
        <w:dstrike w:val="0"/>
        <w:color w:val="000000"/>
        <w:position w:val="0"/>
        <w:sz w:val="20"/>
        <w:szCs w:val="20"/>
        <w:highlight w:val="white"/>
        <w:u w:val="none" w:color="000000"/>
        <w:vertAlign w:val="baseline"/>
      </w:rPr>
    </w:lvl>
    <w:lvl w:ilvl="5">
      <w:start w:val="1"/>
      <w:numFmt w:val="lowerRoman"/>
      <w:lvlText w:val="%6"/>
      <w:lvlJc w:val="left"/>
      <w:pPr>
        <w:tabs>
          <w:tab w:val="num" w:pos="0"/>
        </w:tabs>
        <w:ind w:left="3960" w:hanging="360"/>
      </w:pPr>
      <w:rPr>
        <w:rFonts w:eastAsia="Times New Roman" w:cs="Times New Roman"/>
        <w:b w:val="0"/>
        <w:i w:val="0"/>
        <w:strike w:val="0"/>
        <w:dstrike w:val="0"/>
        <w:color w:val="000000"/>
        <w:position w:val="0"/>
        <w:sz w:val="20"/>
        <w:szCs w:val="20"/>
        <w:highlight w:val="white"/>
        <w:u w:val="none" w:color="000000"/>
        <w:vertAlign w:val="baseline"/>
      </w:rPr>
    </w:lvl>
    <w:lvl w:ilvl="6">
      <w:start w:val="1"/>
      <w:numFmt w:val="decimal"/>
      <w:lvlText w:val="%7"/>
      <w:lvlJc w:val="left"/>
      <w:pPr>
        <w:tabs>
          <w:tab w:val="num" w:pos="0"/>
        </w:tabs>
        <w:ind w:left="4680" w:hanging="360"/>
      </w:pPr>
      <w:rPr>
        <w:rFonts w:eastAsia="Times New Roman" w:cs="Times New Roman"/>
        <w:b w:val="0"/>
        <w:i w:val="0"/>
        <w:strike w:val="0"/>
        <w:dstrike w:val="0"/>
        <w:color w:val="000000"/>
        <w:position w:val="0"/>
        <w:sz w:val="20"/>
        <w:szCs w:val="20"/>
        <w:highlight w:val="white"/>
        <w:u w:val="none" w:color="000000"/>
        <w:vertAlign w:val="baseline"/>
      </w:rPr>
    </w:lvl>
    <w:lvl w:ilvl="7">
      <w:start w:val="1"/>
      <w:numFmt w:val="lowerLetter"/>
      <w:lvlText w:val="%8"/>
      <w:lvlJc w:val="left"/>
      <w:pPr>
        <w:tabs>
          <w:tab w:val="num" w:pos="0"/>
        </w:tabs>
        <w:ind w:left="5400" w:hanging="360"/>
      </w:pPr>
      <w:rPr>
        <w:rFonts w:eastAsia="Times New Roman" w:cs="Times New Roman"/>
        <w:b w:val="0"/>
        <w:i w:val="0"/>
        <w:strike w:val="0"/>
        <w:dstrike w:val="0"/>
        <w:color w:val="000000"/>
        <w:position w:val="0"/>
        <w:sz w:val="20"/>
        <w:szCs w:val="20"/>
        <w:highlight w:val="white"/>
        <w:u w:val="none" w:color="000000"/>
        <w:vertAlign w:val="baseline"/>
      </w:rPr>
    </w:lvl>
    <w:lvl w:ilvl="8">
      <w:start w:val="1"/>
      <w:numFmt w:val="lowerRoman"/>
      <w:lvlText w:val="%9"/>
      <w:lvlJc w:val="left"/>
      <w:pPr>
        <w:tabs>
          <w:tab w:val="num" w:pos="0"/>
        </w:tabs>
        <w:ind w:left="6120" w:hanging="360"/>
      </w:pPr>
      <w:rPr>
        <w:rFonts w:eastAsia="Times New Roman" w:cs="Times New Roman"/>
        <w:b w:val="0"/>
        <w:i w:val="0"/>
        <w:strike w:val="0"/>
        <w:dstrike w:val="0"/>
        <w:color w:val="000000"/>
        <w:position w:val="0"/>
        <w:sz w:val="20"/>
        <w:szCs w:val="20"/>
        <w:highlight w:val="white"/>
        <w:u w:val="none" w:color="000000"/>
        <w:vertAlign w:val="baseline"/>
      </w:rPr>
    </w:lvl>
  </w:abstractNum>
  <w:abstractNum w:abstractNumId="10" w15:restartNumberingAfterBreak="0">
    <w:nsid w:val="0000000B"/>
    <w:multiLevelType w:val="multilevel"/>
    <w:tmpl w:val="0000000B"/>
    <w:name w:val="WWNum12"/>
    <w:lvl w:ilvl="0">
      <w:start w:val="1"/>
      <w:numFmt w:val="decimal"/>
      <w:lvlText w:val="%1."/>
      <w:lvlJc w:val="left"/>
      <w:pPr>
        <w:tabs>
          <w:tab w:val="num" w:pos="4060"/>
        </w:tabs>
        <w:ind w:left="4755" w:hanging="360"/>
      </w:pPr>
      <w:rPr>
        <w:rFonts w:eastAsia="Times New Roman" w:cs="Calibri"/>
        <w:b w:val="0"/>
        <w:i w:val="0"/>
        <w:strike w:val="0"/>
        <w:dstrike w:val="0"/>
        <w:color w:val="000000"/>
        <w:position w:val="0"/>
        <w:sz w:val="22"/>
        <w:szCs w:val="22"/>
        <w:highlight w:val="white"/>
        <w:u w:val="none" w:color="000000"/>
        <w:vertAlign w:val="baseline"/>
      </w:rPr>
    </w:lvl>
    <w:lvl w:ilvl="1">
      <w:start w:val="1"/>
      <w:numFmt w:val="lowerLetter"/>
      <w:lvlText w:val="%2)"/>
      <w:lvlJc w:val="left"/>
      <w:pPr>
        <w:tabs>
          <w:tab w:val="num" w:pos="4060"/>
        </w:tabs>
        <w:ind w:left="5018" w:hanging="360"/>
      </w:pPr>
      <w:rPr>
        <w:rFonts w:eastAsia="Times New Roman" w:cs="Calibri"/>
        <w:b w:val="0"/>
        <w:i w:val="0"/>
        <w:strike w:val="0"/>
        <w:dstrike w:val="0"/>
        <w:color w:val="000000"/>
        <w:position w:val="0"/>
        <w:sz w:val="22"/>
        <w:szCs w:val="22"/>
        <w:highlight w:val="white"/>
        <w:u w:val="none" w:color="000000"/>
        <w:vertAlign w:val="baseline"/>
      </w:rPr>
    </w:lvl>
    <w:lvl w:ilvl="2">
      <w:start w:val="1"/>
      <w:numFmt w:val="lowerRoman"/>
      <w:lvlText w:val="%3"/>
      <w:lvlJc w:val="left"/>
      <w:pPr>
        <w:tabs>
          <w:tab w:val="num" w:pos="4060"/>
        </w:tabs>
        <w:ind w:left="5567" w:hanging="360"/>
      </w:pPr>
      <w:rPr>
        <w:rFonts w:eastAsia="Times New Roman" w:cs="Times New Roman"/>
        <w:b w:val="0"/>
        <w:i w:val="0"/>
        <w:strike w:val="0"/>
        <w:dstrike w:val="0"/>
        <w:color w:val="000000"/>
        <w:position w:val="0"/>
        <w:sz w:val="22"/>
        <w:szCs w:val="22"/>
        <w:highlight w:val="white"/>
        <w:u w:val="none" w:color="000000"/>
        <w:vertAlign w:val="baseline"/>
      </w:rPr>
    </w:lvl>
    <w:lvl w:ilvl="3">
      <w:start w:val="1"/>
      <w:numFmt w:val="decimal"/>
      <w:lvlText w:val="%4"/>
      <w:lvlJc w:val="left"/>
      <w:pPr>
        <w:tabs>
          <w:tab w:val="num" w:pos="4060"/>
        </w:tabs>
        <w:ind w:left="6287" w:hanging="360"/>
      </w:pPr>
      <w:rPr>
        <w:rFonts w:eastAsia="Times New Roman" w:cs="Times New Roman"/>
        <w:b w:val="0"/>
        <w:i w:val="0"/>
        <w:strike w:val="0"/>
        <w:dstrike w:val="0"/>
        <w:color w:val="000000"/>
        <w:position w:val="0"/>
        <w:sz w:val="22"/>
        <w:szCs w:val="22"/>
        <w:highlight w:val="white"/>
        <w:u w:val="none" w:color="000000"/>
        <w:vertAlign w:val="baseline"/>
      </w:rPr>
    </w:lvl>
    <w:lvl w:ilvl="4">
      <w:start w:val="1"/>
      <w:numFmt w:val="lowerLetter"/>
      <w:lvlText w:val="%5"/>
      <w:lvlJc w:val="left"/>
      <w:pPr>
        <w:tabs>
          <w:tab w:val="num" w:pos="4060"/>
        </w:tabs>
        <w:ind w:left="7007" w:hanging="360"/>
      </w:pPr>
      <w:rPr>
        <w:rFonts w:eastAsia="Times New Roman" w:cs="Times New Roman"/>
        <w:b w:val="0"/>
        <w:i w:val="0"/>
        <w:strike w:val="0"/>
        <w:dstrike w:val="0"/>
        <w:color w:val="000000"/>
        <w:position w:val="0"/>
        <w:sz w:val="22"/>
        <w:szCs w:val="22"/>
        <w:highlight w:val="white"/>
        <w:u w:val="none" w:color="000000"/>
        <w:vertAlign w:val="baseline"/>
      </w:rPr>
    </w:lvl>
    <w:lvl w:ilvl="5">
      <w:start w:val="1"/>
      <w:numFmt w:val="lowerRoman"/>
      <w:lvlText w:val="%6"/>
      <w:lvlJc w:val="left"/>
      <w:pPr>
        <w:tabs>
          <w:tab w:val="num" w:pos="4060"/>
        </w:tabs>
        <w:ind w:left="7727" w:hanging="360"/>
      </w:pPr>
      <w:rPr>
        <w:rFonts w:eastAsia="Times New Roman" w:cs="Times New Roman"/>
        <w:b w:val="0"/>
        <w:i w:val="0"/>
        <w:strike w:val="0"/>
        <w:dstrike w:val="0"/>
        <w:color w:val="000000"/>
        <w:position w:val="0"/>
        <w:sz w:val="22"/>
        <w:szCs w:val="22"/>
        <w:highlight w:val="white"/>
        <w:u w:val="none" w:color="000000"/>
        <w:vertAlign w:val="baseline"/>
      </w:rPr>
    </w:lvl>
    <w:lvl w:ilvl="6">
      <w:start w:val="1"/>
      <w:numFmt w:val="decimal"/>
      <w:lvlText w:val="%7"/>
      <w:lvlJc w:val="left"/>
      <w:pPr>
        <w:tabs>
          <w:tab w:val="num" w:pos="4060"/>
        </w:tabs>
        <w:ind w:left="8447" w:hanging="360"/>
      </w:pPr>
      <w:rPr>
        <w:rFonts w:eastAsia="Times New Roman" w:cs="Times New Roman"/>
        <w:b w:val="0"/>
        <w:i w:val="0"/>
        <w:strike w:val="0"/>
        <w:dstrike w:val="0"/>
        <w:color w:val="000000"/>
        <w:position w:val="0"/>
        <w:sz w:val="22"/>
        <w:szCs w:val="22"/>
        <w:highlight w:val="white"/>
        <w:u w:val="none" w:color="000000"/>
        <w:vertAlign w:val="baseline"/>
      </w:rPr>
    </w:lvl>
    <w:lvl w:ilvl="7">
      <w:start w:val="1"/>
      <w:numFmt w:val="lowerLetter"/>
      <w:lvlText w:val="%8"/>
      <w:lvlJc w:val="left"/>
      <w:pPr>
        <w:tabs>
          <w:tab w:val="num" w:pos="4060"/>
        </w:tabs>
        <w:ind w:left="9167" w:hanging="360"/>
      </w:pPr>
      <w:rPr>
        <w:rFonts w:eastAsia="Times New Roman" w:cs="Times New Roman"/>
        <w:b w:val="0"/>
        <w:i w:val="0"/>
        <w:strike w:val="0"/>
        <w:dstrike w:val="0"/>
        <w:color w:val="000000"/>
        <w:position w:val="0"/>
        <w:sz w:val="22"/>
        <w:szCs w:val="22"/>
        <w:highlight w:val="white"/>
        <w:u w:val="none" w:color="000000"/>
        <w:vertAlign w:val="baseline"/>
      </w:rPr>
    </w:lvl>
    <w:lvl w:ilvl="8">
      <w:start w:val="1"/>
      <w:numFmt w:val="lowerRoman"/>
      <w:lvlText w:val="%9"/>
      <w:lvlJc w:val="left"/>
      <w:pPr>
        <w:tabs>
          <w:tab w:val="num" w:pos="4060"/>
        </w:tabs>
        <w:ind w:left="9887" w:hanging="360"/>
      </w:pPr>
      <w:rPr>
        <w:rFonts w:eastAsia="Times New Roman" w:cs="Times New Roman"/>
        <w:b w:val="0"/>
        <w:i w:val="0"/>
        <w:strike w:val="0"/>
        <w:dstrike w:val="0"/>
        <w:color w:val="000000"/>
        <w:position w:val="0"/>
        <w:sz w:val="22"/>
        <w:szCs w:val="22"/>
        <w:highlight w:val="white"/>
        <w:u w:val="none" w:color="000000"/>
        <w:vertAlign w:val="baseline"/>
      </w:rPr>
    </w:lvl>
  </w:abstractNum>
  <w:abstractNum w:abstractNumId="11" w15:restartNumberingAfterBreak="0">
    <w:nsid w:val="0000000C"/>
    <w:multiLevelType w:val="multilevel"/>
    <w:tmpl w:val="0000000C"/>
    <w:name w:val="WWNum13"/>
    <w:lvl w:ilvl="0">
      <w:start w:val="1"/>
      <w:numFmt w:val="lowerLetter"/>
      <w:lvlText w:val="%1)"/>
      <w:lvlJc w:val="left"/>
      <w:pPr>
        <w:tabs>
          <w:tab w:val="num" w:pos="0"/>
        </w:tabs>
        <w:ind w:left="628" w:hanging="360"/>
      </w:pPr>
      <w:rPr>
        <w:rFonts w:eastAsia="Times New Roman" w:cs="Times New Roman"/>
        <w:b w:val="0"/>
        <w:i w:val="0"/>
        <w:strike w:val="0"/>
        <w:dstrike w:val="0"/>
        <w:color w:val="000000"/>
        <w:position w:val="0"/>
        <w:sz w:val="22"/>
        <w:szCs w:val="22"/>
        <w:highlight w:val="white"/>
        <w:u w:val="none" w:color="000000"/>
        <w:vertAlign w:val="baseline"/>
      </w:rPr>
    </w:lvl>
    <w:lvl w:ilvl="1">
      <w:start w:val="1"/>
      <w:numFmt w:val="lowerLetter"/>
      <w:lvlText w:val="%2"/>
      <w:lvlJc w:val="left"/>
      <w:pPr>
        <w:tabs>
          <w:tab w:val="num" w:pos="0"/>
        </w:tabs>
        <w:ind w:left="1147" w:hanging="360"/>
      </w:pPr>
      <w:rPr>
        <w:rFonts w:eastAsia="Times New Roman" w:cs="Times New Roman"/>
        <w:b w:val="0"/>
        <w:i w:val="0"/>
        <w:strike w:val="0"/>
        <w:dstrike w:val="0"/>
        <w:color w:val="000000"/>
        <w:position w:val="0"/>
        <w:sz w:val="22"/>
        <w:szCs w:val="22"/>
        <w:highlight w:val="white"/>
        <w:u w:val="none" w:color="000000"/>
        <w:vertAlign w:val="baseline"/>
      </w:rPr>
    </w:lvl>
    <w:lvl w:ilvl="2">
      <w:start w:val="1"/>
      <w:numFmt w:val="lowerRoman"/>
      <w:lvlText w:val="%3"/>
      <w:lvlJc w:val="left"/>
      <w:pPr>
        <w:tabs>
          <w:tab w:val="num" w:pos="0"/>
        </w:tabs>
        <w:ind w:left="1867" w:hanging="360"/>
      </w:pPr>
      <w:rPr>
        <w:rFonts w:eastAsia="Times New Roman" w:cs="Times New Roman"/>
        <w:b w:val="0"/>
        <w:i w:val="0"/>
        <w:strike w:val="0"/>
        <w:dstrike w:val="0"/>
        <w:color w:val="000000"/>
        <w:position w:val="0"/>
        <w:sz w:val="22"/>
        <w:szCs w:val="22"/>
        <w:highlight w:val="white"/>
        <w:u w:val="none" w:color="000000"/>
        <w:vertAlign w:val="baseline"/>
      </w:rPr>
    </w:lvl>
    <w:lvl w:ilvl="3">
      <w:start w:val="1"/>
      <w:numFmt w:val="decimal"/>
      <w:lvlText w:val="%4"/>
      <w:lvlJc w:val="left"/>
      <w:pPr>
        <w:tabs>
          <w:tab w:val="num" w:pos="0"/>
        </w:tabs>
        <w:ind w:left="2587" w:hanging="360"/>
      </w:pPr>
      <w:rPr>
        <w:rFonts w:eastAsia="Times New Roman" w:cs="Times New Roman"/>
        <w:b w:val="0"/>
        <w:i w:val="0"/>
        <w:strike w:val="0"/>
        <w:dstrike w:val="0"/>
        <w:color w:val="000000"/>
        <w:position w:val="0"/>
        <w:sz w:val="22"/>
        <w:szCs w:val="22"/>
        <w:highlight w:val="white"/>
        <w:u w:val="none" w:color="000000"/>
        <w:vertAlign w:val="baseline"/>
      </w:rPr>
    </w:lvl>
    <w:lvl w:ilvl="4">
      <w:start w:val="1"/>
      <w:numFmt w:val="lowerLetter"/>
      <w:lvlText w:val="%5"/>
      <w:lvlJc w:val="left"/>
      <w:pPr>
        <w:tabs>
          <w:tab w:val="num" w:pos="0"/>
        </w:tabs>
        <w:ind w:left="3307" w:hanging="360"/>
      </w:pPr>
      <w:rPr>
        <w:rFonts w:eastAsia="Times New Roman" w:cs="Times New Roman"/>
        <w:b w:val="0"/>
        <w:i w:val="0"/>
        <w:strike w:val="0"/>
        <w:dstrike w:val="0"/>
        <w:color w:val="000000"/>
        <w:position w:val="0"/>
        <w:sz w:val="22"/>
        <w:szCs w:val="22"/>
        <w:highlight w:val="white"/>
        <w:u w:val="none" w:color="000000"/>
        <w:vertAlign w:val="baseline"/>
      </w:rPr>
    </w:lvl>
    <w:lvl w:ilvl="5">
      <w:start w:val="1"/>
      <w:numFmt w:val="lowerRoman"/>
      <w:lvlText w:val="%6"/>
      <w:lvlJc w:val="left"/>
      <w:pPr>
        <w:tabs>
          <w:tab w:val="num" w:pos="0"/>
        </w:tabs>
        <w:ind w:left="4027" w:hanging="360"/>
      </w:pPr>
      <w:rPr>
        <w:rFonts w:eastAsia="Times New Roman" w:cs="Times New Roman"/>
        <w:b w:val="0"/>
        <w:i w:val="0"/>
        <w:strike w:val="0"/>
        <w:dstrike w:val="0"/>
        <w:color w:val="000000"/>
        <w:position w:val="0"/>
        <w:sz w:val="22"/>
        <w:szCs w:val="22"/>
        <w:highlight w:val="white"/>
        <w:u w:val="none" w:color="000000"/>
        <w:vertAlign w:val="baseline"/>
      </w:rPr>
    </w:lvl>
    <w:lvl w:ilvl="6">
      <w:start w:val="1"/>
      <w:numFmt w:val="decimal"/>
      <w:lvlText w:val="%7"/>
      <w:lvlJc w:val="left"/>
      <w:pPr>
        <w:tabs>
          <w:tab w:val="num" w:pos="0"/>
        </w:tabs>
        <w:ind w:left="4747" w:hanging="360"/>
      </w:pPr>
      <w:rPr>
        <w:rFonts w:eastAsia="Times New Roman" w:cs="Times New Roman"/>
        <w:b w:val="0"/>
        <w:i w:val="0"/>
        <w:strike w:val="0"/>
        <w:dstrike w:val="0"/>
        <w:color w:val="000000"/>
        <w:position w:val="0"/>
        <w:sz w:val="22"/>
        <w:szCs w:val="22"/>
        <w:highlight w:val="white"/>
        <w:u w:val="none" w:color="000000"/>
        <w:vertAlign w:val="baseline"/>
      </w:rPr>
    </w:lvl>
    <w:lvl w:ilvl="7">
      <w:start w:val="1"/>
      <w:numFmt w:val="lowerLetter"/>
      <w:lvlText w:val="%8"/>
      <w:lvlJc w:val="left"/>
      <w:pPr>
        <w:tabs>
          <w:tab w:val="num" w:pos="0"/>
        </w:tabs>
        <w:ind w:left="5467" w:hanging="360"/>
      </w:pPr>
      <w:rPr>
        <w:rFonts w:eastAsia="Times New Roman" w:cs="Times New Roman"/>
        <w:b w:val="0"/>
        <w:i w:val="0"/>
        <w:strike w:val="0"/>
        <w:dstrike w:val="0"/>
        <w:color w:val="000000"/>
        <w:position w:val="0"/>
        <w:sz w:val="22"/>
        <w:szCs w:val="22"/>
        <w:highlight w:val="white"/>
        <w:u w:val="none" w:color="000000"/>
        <w:vertAlign w:val="baseline"/>
      </w:rPr>
    </w:lvl>
    <w:lvl w:ilvl="8">
      <w:start w:val="1"/>
      <w:numFmt w:val="lowerRoman"/>
      <w:lvlText w:val="%9"/>
      <w:lvlJc w:val="left"/>
      <w:pPr>
        <w:tabs>
          <w:tab w:val="num" w:pos="0"/>
        </w:tabs>
        <w:ind w:left="6187" w:hanging="360"/>
      </w:pPr>
      <w:rPr>
        <w:rFonts w:eastAsia="Times New Roman" w:cs="Times New Roman"/>
        <w:b w:val="0"/>
        <w:i w:val="0"/>
        <w:strike w:val="0"/>
        <w:dstrike w:val="0"/>
        <w:color w:val="000000"/>
        <w:position w:val="0"/>
        <w:sz w:val="22"/>
        <w:szCs w:val="22"/>
        <w:highlight w:val="white"/>
        <w:u w:val="none" w:color="000000"/>
        <w:vertAlign w:val="baseline"/>
      </w:rPr>
    </w:lvl>
  </w:abstractNum>
  <w:abstractNum w:abstractNumId="12" w15:restartNumberingAfterBreak="0">
    <w:nsid w:val="0000000D"/>
    <w:multiLevelType w:val="multilevel"/>
    <w:tmpl w:val="0000000D"/>
    <w:name w:val="WWNum14"/>
    <w:lvl w:ilvl="0">
      <w:start w:val="1"/>
      <w:numFmt w:val="decimal"/>
      <w:lvlText w:val="%1."/>
      <w:lvlJc w:val="left"/>
      <w:pPr>
        <w:tabs>
          <w:tab w:val="num" w:pos="-536"/>
        </w:tabs>
        <w:ind w:left="50" w:hanging="360"/>
      </w:pPr>
      <w:rPr>
        <w:rFonts w:eastAsia="Times New Roman" w:cs="Times New Roman"/>
        <w:b w:val="0"/>
        <w:i w:val="0"/>
        <w:strike w:val="0"/>
        <w:dstrike w:val="0"/>
        <w:color w:val="000000"/>
        <w:position w:val="0"/>
        <w:sz w:val="22"/>
        <w:szCs w:val="22"/>
        <w:highlight w:val="white"/>
        <w:u w:val="none" w:color="000000"/>
        <w:vertAlign w:val="baseline"/>
      </w:rPr>
    </w:lvl>
    <w:lvl w:ilvl="1">
      <w:start w:val="1"/>
      <w:numFmt w:val="lowerLetter"/>
      <w:lvlText w:val="%2"/>
      <w:lvlJc w:val="left"/>
      <w:pPr>
        <w:tabs>
          <w:tab w:val="num" w:pos="-536"/>
        </w:tabs>
        <w:ind w:left="544" w:hanging="360"/>
      </w:pPr>
      <w:rPr>
        <w:rFonts w:eastAsia="Times New Roman" w:cs="Times New Roman"/>
        <w:b w:val="0"/>
        <w:i w:val="0"/>
        <w:strike w:val="0"/>
        <w:dstrike w:val="0"/>
        <w:color w:val="000000"/>
        <w:position w:val="0"/>
        <w:sz w:val="22"/>
        <w:szCs w:val="22"/>
        <w:highlight w:val="white"/>
        <w:u w:val="none" w:color="000000"/>
        <w:vertAlign w:val="baseline"/>
      </w:rPr>
    </w:lvl>
    <w:lvl w:ilvl="2">
      <w:start w:val="1"/>
      <w:numFmt w:val="lowerRoman"/>
      <w:lvlText w:val="%3"/>
      <w:lvlJc w:val="left"/>
      <w:pPr>
        <w:tabs>
          <w:tab w:val="num" w:pos="-536"/>
        </w:tabs>
        <w:ind w:left="1264" w:hanging="360"/>
      </w:pPr>
      <w:rPr>
        <w:rFonts w:eastAsia="Times New Roman" w:cs="Times New Roman"/>
        <w:b w:val="0"/>
        <w:i w:val="0"/>
        <w:strike w:val="0"/>
        <w:dstrike w:val="0"/>
        <w:color w:val="000000"/>
        <w:position w:val="0"/>
        <w:sz w:val="22"/>
        <w:szCs w:val="22"/>
        <w:highlight w:val="white"/>
        <w:u w:val="none" w:color="000000"/>
        <w:vertAlign w:val="baseline"/>
      </w:rPr>
    </w:lvl>
    <w:lvl w:ilvl="3">
      <w:start w:val="1"/>
      <w:numFmt w:val="decimal"/>
      <w:lvlText w:val="%4"/>
      <w:lvlJc w:val="left"/>
      <w:pPr>
        <w:tabs>
          <w:tab w:val="num" w:pos="-536"/>
        </w:tabs>
        <w:ind w:left="1984" w:hanging="360"/>
      </w:pPr>
      <w:rPr>
        <w:rFonts w:eastAsia="Times New Roman" w:cs="Times New Roman"/>
        <w:b w:val="0"/>
        <w:i w:val="0"/>
        <w:strike w:val="0"/>
        <w:dstrike w:val="0"/>
        <w:color w:val="000000"/>
        <w:position w:val="0"/>
        <w:sz w:val="22"/>
        <w:szCs w:val="22"/>
        <w:highlight w:val="white"/>
        <w:u w:val="none" w:color="000000"/>
        <w:vertAlign w:val="baseline"/>
      </w:rPr>
    </w:lvl>
    <w:lvl w:ilvl="4">
      <w:start w:val="1"/>
      <w:numFmt w:val="lowerLetter"/>
      <w:lvlText w:val="%5"/>
      <w:lvlJc w:val="left"/>
      <w:pPr>
        <w:tabs>
          <w:tab w:val="num" w:pos="-536"/>
        </w:tabs>
        <w:ind w:left="2704" w:hanging="360"/>
      </w:pPr>
      <w:rPr>
        <w:rFonts w:eastAsia="Times New Roman" w:cs="Times New Roman"/>
        <w:b w:val="0"/>
        <w:i w:val="0"/>
        <w:strike w:val="0"/>
        <w:dstrike w:val="0"/>
        <w:color w:val="000000"/>
        <w:position w:val="0"/>
        <w:sz w:val="22"/>
        <w:szCs w:val="22"/>
        <w:highlight w:val="white"/>
        <w:u w:val="none" w:color="000000"/>
        <w:vertAlign w:val="baseline"/>
      </w:rPr>
    </w:lvl>
    <w:lvl w:ilvl="5">
      <w:start w:val="1"/>
      <w:numFmt w:val="lowerRoman"/>
      <w:lvlText w:val="%6"/>
      <w:lvlJc w:val="left"/>
      <w:pPr>
        <w:tabs>
          <w:tab w:val="num" w:pos="-536"/>
        </w:tabs>
        <w:ind w:left="3424" w:hanging="360"/>
      </w:pPr>
      <w:rPr>
        <w:rFonts w:eastAsia="Times New Roman" w:cs="Times New Roman"/>
        <w:b w:val="0"/>
        <w:i w:val="0"/>
        <w:strike w:val="0"/>
        <w:dstrike w:val="0"/>
        <w:color w:val="000000"/>
        <w:position w:val="0"/>
        <w:sz w:val="22"/>
        <w:szCs w:val="22"/>
        <w:highlight w:val="white"/>
        <w:u w:val="none" w:color="000000"/>
        <w:vertAlign w:val="baseline"/>
      </w:rPr>
    </w:lvl>
    <w:lvl w:ilvl="6">
      <w:start w:val="1"/>
      <w:numFmt w:val="decimal"/>
      <w:lvlText w:val="%7"/>
      <w:lvlJc w:val="left"/>
      <w:pPr>
        <w:tabs>
          <w:tab w:val="num" w:pos="-536"/>
        </w:tabs>
        <w:ind w:left="4144" w:hanging="360"/>
      </w:pPr>
      <w:rPr>
        <w:rFonts w:eastAsia="Times New Roman" w:cs="Times New Roman"/>
        <w:b w:val="0"/>
        <w:i w:val="0"/>
        <w:strike w:val="0"/>
        <w:dstrike w:val="0"/>
        <w:color w:val="000000"/>
        <w:position w:val="0"/>
        <w:sz w:val="22"/>
        <w:szCs w:val="22"/>
        <w:highlight w:val="white"/>
        <w:u w:val="none" w:color="000000"/>
        <w:vertAlign w:val="baseline"/>
      </w:rPr>
    </w:lvl>
    <w:lvl w:ilvl="7">
      <w:start w:val="1"/>
      <w:numFmt w:val="lowerLetter"/>
      <w:lvlText w:val="%8"/>
      <w:lvlJc w:val="left"/>
      <w:pPr>
        <w:tabs>
          <w:tab w:val="num" w:pos="-536"/>
        </w:tabs>
        <w:ind w:left="4864" w:hanging="360"/>
      </w:pPr>
      <w:rPr>
        <w:rFonts w:eastAsia="Times New Roman" w:cs="Times New Roman"/>
        <w:b w:val="0"/>
        <w:i w:val="0"/>
        <w:strike w:val="0"/>
        <w:dstrike w:val="0"/>
        <w:color w:val="000000"/>
        <w:position w:val="0"/>
        <w:sz w:val="22"/>
        <w:szCs w:val="22"/>
        <w:highlight w:val="white"/>
        <w:u w:val="none" w:color="000000"/>
        <w:vertAlign w:val="baseline"/>
      </w:rPr>
    </w:lvl>
    <w:lvl w:ilvl="8">
      <w:start w:val="1"/>
      <w:numFmt w:val="lowerRoman"/>
      <w:lvlText w:val="%9"/>
      <w:lvlJc w:val="left"/>
      <w:pPr>
        <w:tabs>
          <w:tab w:val="num" w:pos="-536"/>
        </w:tabs>
        <w:ind w:left="5584" w:hanging="360"/>
      </w:pPr>
      <w:rPr>
        <w:rFonts w:eastAsia="Times New Roman" w:cs="Times New Roman"/>
        <w:b w:val="0"/>
        <w:i w:val="0"/>
        <w:strike w:val="0"/>
        <w:dstrike w:val="0"/>
        <w:color w:val="000000"/>
        <w:position w:val="0"/>
        <w:sz w:val="22"/>
        <w:szCs w:val="22"/>
        <w:highlight w:val="white"/>
        <w:u w:val="none" w:color="000000"/>
        <w:vertAlign w:val="baseline"/>
      </w:rPr>
    </w:lvl>
  </w:abstractNum>
  <w:abstractNum w:abstractNumId="13" w15:restartNumberingAfterBreak="0">
    <w:nsid w:val="00FB44EA"/>
    <w:multiLevelType w:val="multilevel"/>
    <w:tmpl w:val="751E8B22"/>
    <w:lvl w:ilvl="0">
      <w:start w:val="1"/>
      <w:numFmt w:val="decimal"/>
      <w:lvlText w:val="%1."/>
      <w:lvlJc w:val="left"/>
      <w:pPr>
        <w:ind w:left="360" w:hanging="360"/>
      </w:pPr>
    </w:lvl>
    <w:lvl w:ilvl="1">
      <w:start w:val="1"/>
      <w:numFmt w:val="lowerLetter"/>
      <w:lvlText w:val="%2)"/>
      <w:lvlJc w:val="left"/>
      <w:pPr>
        <w:ind w:left="792" w:hanging="432"/>
      </w:pPr>
    </w:lvl>
    <w:lvl w:ilvl="2">
      <w:start w:val="1"/>
      <w:numFmt w:val="lowerRoman"/>
      <w:lvlText w:val="%3."/>
      <w:lvlJc w:val="righ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020B7DE7"/>
    <w:multiLevelType w:val="multilevel"/>
    <w:tmpl w:val="ECD68948"/>
    <w:name w:val="WWNum92"/>
    <w:lvl w:ilvl="0">
      <w:start w:val="1"/>
      <w:numFmt w:val="decimal"/>
      <w:lvlText w:val="%1)"/>
      <w:lvlJc w:val="left"/>
      <w:pPr>
        <w:tabs>
          <w:tab w:val="num" w:pos="0"/>
        </w:tabs>
        <w:ind w:left="720" w:hanging="360"/>
      </w:pPr>
      <w:rPr>
        <w:rFonts w:ascii="Calibri" w:hAnsi="Calibri" w:cs="Calibri" w:hint="default"/>
        <w:b w:val="0"/>
        <w:i w:val="0"/>
        <w:sz w:val="22"/>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b w:val="0"/>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5" w15:restartNumberingAfterBreak="0">
    <w:nsid w:val="13456BE5"/>
    <w:multiLevelType w:val="hybridMultilevel"/>
    <w:tmpl w:val="17EAEC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5657F99"/>
    <w:multiLevelType w:val="hybridMultilevel"/>
    <w:tmpl w:val="EE140CF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773537B"/>
    <w:multiLevelType w:val="hybridMultilevel"/>
    <w:tmpl w:val="8B9A0D98"/>
    <w:lvl w:ilvl="0" w:tplc="F2DEC28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8367C68"/>
    <w:multiLevelType w:val="hybridMultilevel"/>
    <w:tmpl w:val="9CBE90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0311C9E"/>
    <w:multiLevelType w:val="hybridMultilevel"/>
    <w:tmpl w:val="8AEAC7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89C54CF"/>
    <w:multiLevelType w:val="hybridMultilevel"/>
    <w:tmpl w:val="9B3824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8A94C2D"/>
    <w:multiLevelType w:val="hybridMultilevel"/>
    <w:tmpl w:val="44EED93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B1F203A"/>
    <w:multiLevelType w:val="hybridMultilevel"/>
    <w:tmpl w:val="EE140CF4"/>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55793FE2"/>
    <w:multiLevelType w:val="hybridMultilevel"/>
    <w:tmpl w:val="725E0CF6"/>
    <w:lvl w:ilvl="0" w:tplc="B0B0BBA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6098673C"/>
    <w:multiLevelType w:val="hybridMultilevel"/>
    <w:tmpl w:val="11E8701E"/>
    <w:lvl w:ilvl="0" w:tplc="A7E6BF90">
      <w:start w:val="1"/>
      <w:numFmt w:val="decimal"/>
      <w:lvlText w:val="%1."/>
      <w:lvlJc w:val="left"/>
      <w:pPr>
        <w:ind w:left="360" w:hanging="360"/>
      </w:pPr>
      <w:rPr>
        <w:rFonts w:ascii="Calibri" w:hAnsi="Calibri" w:cs="Calibri" w:hint="default"/>
        <w:b/>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60FA17C8"/>
    <w:multiLevelType w:val="hybridMultilevel"/>
    <w:tmpl w:val="AD121E08"/>
    <w:lvl w:ilvl="0" w:tplc="7AD000E6">
      <w:start w:val="1"/>
      <w:numFmt w:val="decimal"/>
      <w:lvlText w:val="%1."/>
      <w:lvlJc w:val="left"/>
      <w:pPr>
        <w:ind w:left="720" w:hanging="360"/>
      </w:pPr>
      <w:rPr>
        <w:rFonts w:ascii="Calibri" w:hAnsi="Calibri"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37C681B"/>
    <w:multiLevelType w:val="hybridMultilevel"/>
    <w:tmpl w:val="38A21C3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0A421CC"/>
    <w:multiLevelType w:val="hybridMultilevel"/>
    <w:tmpl w:val="6BBA52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77124498">
    <w:abstractNumId w:val="2"/>
  </w:num>
  <w:num w:numId="2" w16cid:durableId="2060594352">
    <w:abstractNumId w:val="3"/>
  </w:num>
  <w:num w:numId="3" w16cid:durableId="1931694927">
    <w:abstractNumId w:val="4"/>
  </w:num>
  <w:num w:numId="4" w16cid:durableId="1553232758">
    <w:abstractNumId w:val="5"/>
  </w:num>
  <w:num w:numId="5" w16cid:durableId="1732727459">
    <w:abstractNumId w:val="6"/>
  </w:num>
  <w:num w:numId="6" w16cid:durableId="574706218">
    <w:abstractNumId w:val="7"/>
  </w:num>
  <w:num w:numId="7" w16cid:durableId="1104956376">
    <w:abstractNumId w:val="8"/>
  </w:num>
  <w:num w:numId="8" w16cid:durableId="740951544">
    <w:abstractNumId w:val="9"/>
  </w:num>
  <w:num w:numId="9" w16cid:durableId="210114405">
    <w:abstractNumId w:val="10"/>
  </w:num>
  <w:num w:numId="10" w16cid:durableId="1871601557">
    <w:abstractNumId w:val="12"/>
  </w:num>
  <w:num w:numId="11" w16cid:durableId="783379887">
    <w:abstractNumId w:val="16"/>
  </w:num>
  <w:num w:numId="12" w16cid:durableId="940600681">
    <w:abstractNumId w:val="23"/>
  </w:num>
  <w:num w:numId="13" w16cid:durableId="2078281308">
    <w:abstractNumId w:val="20"/>
  </w:num>
  <w:num w:numId="14" w16cid:durableId="347414301">
    <w:abstractNumId w:val="1"/>
  </w:num>
  <w:num w:numId="15" w16cid:durableId="991567174">
    <w:abstractNumId w:val="18"/>
  </w:num>
  <w:num w:numId="16" w16cid:durableId="1710063405">
    <w:abstractNumId w:val="24"/>
  </w:num>
  <w:num w:numId="17" w16cid:durableId="1838492364">
    <w:abstractNumId w:val="25"/>
  </w:num>
  <w:num w:numId="18" w16cid:durableId="1941334469">
    <w:abstractNumId w:val="14"/>
  </w:num>
  <w:num w:numId="19" w16cid:durableId="1881479068">
    <w:abstractNumId w:val="13"/>
  </w:num>
  <w:num w:numId="20" w16cid:durableId="332684299">
    <w:abstractNumId w:val="26"/>
  </w:num>
  <w:num w:numId="21" w16cid:durableId="1803037113">
    <w:abstractNumId w:val="21"/>
  </w:num>
  <w:num w:numId="22" w16cid:durableId="1515456701">
    <w:abstractNumId w:val="17"/>
  </w:num>
  <w:num w:numId="23" w16cid:durableId="164588169">
    <w:abstractNumId w:val="19"/>
  </w:num>
  <w:num w:numId="24" w16cid:durableId="847988612">
    <w:abstractNumId w:val="15"/>
  </w:num>
  <w:num w:numId="25" w16cid:durableId="1646936988">
    <w:abstractNumId w:val="27"/>
  </w:num>
  <w:num w:numId="26" w16cid:durableId="158694069">
    <w:abstractNumId w:val="2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120"/>
  <w:drawingGridVerticalSpacing w:val="0"/>
  <w:displayHorizontalDrawingGridEvery w:val="0"/>
  <w:displayVerticalDrawingGridEvery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A33B2"/>
    <w:rsid w:val="00002474"/>
    <w:rsid w:val="00002939"/>
    <w:rsid w:val="00003D10"/>
    <w:rsid w:val="000072D4"/>
    <w:rsid w:val="00007FEA"/>
    <w:rsid w:val="000167F8"/>
    <w:rsid w:val="00022F2C"/>
    <w:rsid w:val="0003286D"/>
    <w:rsid w:val="00040E35"/>
    <w:rsid w:val="00042697"/>
    <w:rsid w:val="00042812"/>
    <w:rsid w:val="00046126"/>
    <w:rsid w:val="000505BB"/>
    <w:rsid w:val="000569BA"/>
    <w:rsid w:val="0006374E"/>
    <w:rsid w:val="00065DFC"/>
    <w:rsid w:val="00067BE3"/>
    <w:rsid w:val="00072041"/>
    <w:rsid w:val="00073F42"/>
    <w:rsid w:val="000741B1"/>
    <w:rsid w:val="000747F4"/>
    <w:rsid w:val="000812D6"/>
    <w:rsid w:val="00086019"/>
    <w:rsid w:val="00087830"/>
    <w:rsid w:val="00091BD5"/>
    <w:rsid w:val="000A1822"/>
    <w:rsid w:val="000A33B2"/>
    <w:rsid w:val="000A36C5"/>
    <w:rsid w:val="000A4B8A"/>
    <w:rsid w:val="000A7F63"/>
    <w:rsid w:val="000B1A46"/>
    <w:rsid w:val="000B62CB"/>
    <w:rsid w:val="000B7E0C"/>
    <w:rsid w:val="000C7473"/>
    <w:rsid w:val="000C76DB"/>
    <w:rsid w:val="000D0790"/>
    <w:rsid w:val="000D1D04"/>
    <w:rsid w:val="000D2294"/>
    <w:rsid w:val="000D6834"/>
    <w:rsid w:val="000D6BB4"/>
    <w:rsid w:val="000E329C"/>
    <w:rsid w:val="000E4DFE"/>
    <w:rsid w:val="000E5E78"/>
    <w:rsid w:val="000E79D4"/>
    <w:rsid w:val="000F32EB"/>
    <w:rsid w:val="000F7D7B"/>
    <w:rsid w:val="001002A4"/>
    <w:rsid w:val="0010258A"/>
    <w:rsid w:val="00104546"/>
    <w:rsid w:val="0010454B"/>
    <w:rsid w:val="00104B90"/>
    <w:rsid w:val="001156D7"/>
    <w:rsid w:val="0011646A"/>
    <w:rsid w:val="00116A29"/>
    <w:rsid w:val="00117B2C"/>
    <w:rsid w:val="00120F32"/>
    <w:rsid w:val="00123DCF"/>
    <w:rsid w:val="00124B6E"/>
    <w:rsid w:val="00132A27"/>
    <w:rsid w:val="00134072"/>
    <w:rsid w:val="001340F7"/>
    <w:rsid w:val="00160A50"/>
    <w:rsid w:val="001745A8"/>
    <w:rsid w:val="001747B0"/>
    <w:rsid w:val="0018453D"/>
    <w:rsid w:val="00184B3F"/>
    <w:rsid w:val="00185224"/>
    <w:rsid w:val="001906EA"/>
    <w:rsid w:val="001925AE"/>
    <w:rsid w:val="00195F6E"/>
    <w:rsid w:val="0019686F"/>
    <w:rsid w:val="001A079A"/>
    <w:rsid w:val="001A1D3D"/>
    <w:rsid w:val="001A256E"/>
    <w:rsid w:val="001A7498"/>
    <w:rsid w:val="001B4CDD"/>
    <w:rsid w:val="001C4F0C"/>
    <w:rsid w:val="001D05AB"/>
    <w:rsid w:val="001D37D8"/>
    <w:rsid w:val="001E3F57"/>
    <w:rsid w:val="001E57E7"/>
    <w:rsid w:val="001E6718"/>
    <w:rsid w:val="001E7CDB"/>
    <w:rsid w:val="001F0D0A"/>
    <w:rsid w:val="002052B2"/>
    <w:rsid w:val="00205D0B"/>
    <w:rsid w:val="002214A0"/>
    <w:rsid w:val="00223378"/>
    <w:rsid w:val="002256EB"/>
    <w:rsid w:val="00242B55"/>
    <w:rsid w:val="00244992"/>
    <w:rsid w:val="00244D5F"/>
    <w:rsid w:val="00246377"/>
    <w:rsid w:val="00255429"/>
    <w:rsid w:val="0025559F"/>
    <w:rsid w:val="00255E0B"/>
    <w:rsid w:val="00255E9E"/>
    <w:rsid w:val="00263B43"/>
    <w:rsid w:val="00265A66"/>
    <w:rsid w:val="00266830"/>
    <w:rsid w:val="00270FE2"/>
    <w:rsid w:val="0027604F"/>
    <w:rsid w:val="00280100"/>
    <w:rsid w:val="0028773B"/>
    <w:rsid w:val="002916E9"/>
    <w:rsid w:val="002A0598"/>
    <w:rsid w:val="002A3026"/>
    <w:rsid w:val="002A5BA1"/>
    <w:rsid w:val="002B6673"/>
    <w:rsid w:val="002B768E"/>
    <w:rsid w:val="002C11A5"/>
    <w:rsid w:val="002D06FF"/>
    <w:rsid w:val="002D4656"/>
    <w:rsid w:val="002D53DA"/>
    <w:rsid w:val="002D588D"/>
    <w:rsid w:val="002E1592"/>
    <w:rsid w:val="002E5345"/>
    <w:rsid w:val="002E6348"/>
    <w:rsid w:val="002F2F85"/>
    <w:rsid w:val="002F66BD"/>
    <w:rsid w:val="002F67D0"/>
    <w:rsid w:val="003031F4"/>
    <w:rsid w:val="00303C68"/>
    <w:rsid w:val="00307412"/>
    <w:rsid w:val="00307554"/>
    <w:rsid w:val="00313C42"/>
    <w:rsid w:val="003165F9"/>
    <w:rsid w:val="00316F56"/>
    <w:rsid w:val="003172EF"/>
    <w:rsid w:val="00323990"/>
    <w:rsid w:val="00326EAE"/>
    <w:rsid w:val="0032792D"/>
    <w:rsid w:val="003338F3"/>
    <w:rsid w:val="0034044E"/>
    <w:rsid w:val="00341511"/>
    <w:rsid w:val="00347619"/>
    <w:rsid w:val="00347DE5"/>
    <w:rsid w:val="00355CF2"/>
    <w:rsid w:val="00360E1A"/>
    <w:rsid w:val="003619CD"/>
    <w:rsid w:val="003709A9"/>
    <w:rsid w:val="003711E1"/>
    <w:rsid w:val="00377D16"/>
    <w:rsid w:val="00385042"/>
    <w:rsid w:val="003A160C"/>
    <w:rsid w:val="003A1F8A"/>
    <w:rsid w:val="003A2875"/>
    <w:rsid w:val="003A387A"/>
    <w:rsid w:val="003A3EF4"/>
    <w:rsid w:val="003B06A9"/>
    <w:rsid w:val="003C05A0"/>
    <w:rsid w:val="003C72C3"/>
    <w:rsid w:val="003D0E2D"/>
    <w:rsid w:val="003D3C1A"/>
    <w:rsid w:val="003D3D70"/>
    <w:rsid w:val="003D3ECB"/>
    <w:rsid w:val="003D5331"/>
    <w:rsid w:val="003D60AF"/>
    <w:rsid w:val="003E300B"/>
    <w:rsid w:val="003F1D18"/>
    <w:rsid w:val="004020E2"/>
    <w:rsid w:val="00403C04"/>
    <w:rsid w:val="00414793"/>
    <w:rsid w:val="00421EB9"/>
    <w:rsid w:val="004362E2"/>
    <w:rsid w:val="00440724"/>
    <w:rsid w:val="004416A7"/>
    <w:rsid w:val="00443461"/>
    <w:rsid w:val="004437DC"/>
    <w:rsid w:val="004512AD"/>
    <w:rsid w:val="00452D54"/>
    <w:rsid w:val="00453B40"/>
    <w:rsid w:val="00453D80"/>
    <w:rsid w:val="004573D6"/>
    <w:rsid w:val="00460F1E"/>
    <w:rsid w:val="004668BC"/>
    <w:rsid w:val="004734FC"/>
    <w:rsid w:val="00474F78"/>
    <w:rsid w:val="004756D7"/>
    <w:rsid w:val="0047664B"/>
    <w:rsid w:val="004769D8"/>
    <w:rsid w:val="00477533"/>
    <w:rsid w:val="00481680"/>
    <w:rsid w:val="0048400A"/>
    <w:rsid w:val="004843EA"/>
    <w:rsid w:val="00484805"/>
    <w:rsid w:val="00490A22"/>
    <w:rsid w:val="00491512"/>
    <w:rsid w:val="00492BFE"/>
    <w:rsid w:val="004961D6"/>
    <w:rsid w:val="004B1A71"/>
    <w:rsid w:val="004B2882"/>
    <w:rsid w:val="004B2B02"/>
    <w:rsid w:val="004B36A7"/>
    <w:rsid w:val="004B527F"/>
    <w:rsid w:val="004C08A9"/>
    <w:rsid w:val="004C099B"/>
    <w:rsid w:val="004C7C45"/>
    <w:rsid w:val="004D2108"/>
    <w:rsid w:val="004D2DB0"/>
    <w:rsid w:val="004D3038"/>
    <w:rsid w:val="004D4303"/>
    <w:rsid w:val="004D7185"/>
    <w:rsid w:val="004D7EA8"/>
    <w:rsid w:val="004E09CA"/>
    <w:rsid w:val="004E13B1"/>
    <w:rsid w:val="004F1A94"/>
    <w:rsid w:val="004F3D45"/>
    <w:rsid w:val="004F4F45"/>
    <w:rsid w:val="00500708"/>
    <w:rsid w:val="005014A4"/>
    <w:rsid w:val="005019AD"/>
    <w:rsid w:val="00501D1C"/>
    <w:rsid w:val="00504F17"/>
    <w:rsid w:val="00507A95"/>
    <w:rsid w:val="00511F2E"/>
    <w:rsid w:val="00514A79"/>
    <w:rsid w:val="00514B79"/>
    <w:rsid w:val="005212FA"/>
    <w:rsid w:val="0052504F"/>
    <w:rsid w:val="00527CFF"/>
    <w:rsid w:val="00531AC7"/>
    <w:rsid w:val="005334DF"/>
    <w:rsid w:val="005361E6"/>
    <w:rsid w:val="005466E5"/>
    <w:rsid w:val="00550973"/>
    <w:rsid w:val="00552564"/>
    <w:rsid w:val="00552F83"/>
    <w:rsid w:val="00556DAB"/>
    <w:rsid w:val="00565F23"/>
    <w:rsid w:val="0057431F"/>
    <w:rsid w:val="005770CE"/>
    <w:rsid w:val="005772C8"/>
    <w:rsid w:val="00581DF9"/>
    <w:rsid w:val="005856AD"/>
    <w:rsid w:val="00586B52"/>
    <w:rsid w:val="00592314"/>
    <w:rsid w:val="005924C5"/>
    <w:rsid w:val="005A0386"/>
    <w:rsid w:val="005C29FF"/>
    <w:rsid w:val="005C2B74"/>
    <w:rsid w:val="005C6C95"/>
    <w:rsid w:val="005D7904"/>
    <w:rsid w:val="005E7194"/>
    <w:rsid w:val="005E7F4B"/>
    <w:rsid w:val="005F0F99"/>
    <w:rsid w:val="005F396E"/>
    <w:rsid w:val="005F4F5E"/>
    <w:rsid w:val="005F5708"/>
    <w:rsid w:val="005F5BCC"/>
    <w:rsid w:val="00603604"/>
    <w:rsid w:val="0060621C"/>
    <w:rsid w:val="00610D3A"/>
    <w:rsid w:val="00640A9F"/>
    <w:rsid w:val="00642E22"/>
    <w:rsid w:val="00645830"/>
    <w:rsid w:val="00646719"/>
    <w:rsid w:val="00646DDD"/>
    <w:rsid w:val="00650179"/>
    <w:rsid w:val="006519E1"/>
    <w:rsid w:val="00653AC0"/>
    <w:rsid w:val="00655D4B"/>
    <w:rsid w:val="006600CC"/>
    <w:rsid w:val="00663589"/>
    <w:rsid w:val="00663DFF"/>
    <w:rsid w:val="006642B5"/>
    <w:rsid w:val="00664BC4"/>
    <w:rsid w:val="0066677F"/>
    <w:rsid w:val="00672D23"/>
    <w:rsid w:val="00673AA3"/>
    <w:rsid w:val="00683714"/>
    <w:rsid w:val="00684F8A"/>
    <w:rsid w:val="006935BC"/>
    <w:rsid w:val="00694A8D"/>
    <w:rsid w:val="006A0F52"/>
    <w:rsid w:val="006A1F3B"/>
    <w:rsid w:val="006A463F"/>
    <w:rsid w:val="006B0A68"/>
    <w:rsid w:val="006B0EBC"/>
    <w:rsid w:val="006B156D"/>
    <w:rsid w:val="006B21A7"/>
    <w:rsid w:val="006B3062"/>
    <w:rsid w:val="006B51E0"/>
    <w:rsid w:val="006B70E5"/>
    <w:rsid w:val="006C1E0E"/>
    <w:rsid w:val="006C2F54"/>
    <w:rsid w:val="006D6341"/>
    <w:rsid w:val="006D65AC"/>
    <w:rsid w:val="006D6B6A"/>
    <w:rsid w:val="006D6C1A"/>
    <w:rsid w:val="006E0F59"/>
    <w:rsid w:val="006E4855"/>
    <w:rsid w:val="006F100A"/>
    <w:rsid w:val="006F14C5"/>
    <w:rsid w:val="006F44A7"/>
    <w:rsid w:val="0070117D"/>
    <w:rsid w:val="007031D2"/>
    <w:rsid w:val="0070459F"/>
    <w:rsid w:val="0071098B"/>
    <w:rsid w:val="007136F6"/>
    <w:rsid w:val="007155DE"/>
    <w:rsid w:val="0071660C"/>
    <w:rsid w:val="007201C8"/>
    <w:rsid w:val="007347F3"/>
    <w:rsid w:val="007453B9"/>
    <w:rsid w:val="00757F97"/>
    <w:rsid w:val="00761FE9"/>
    <w:rsid w:val="00771485"/>
    <w:rsid w:val="007738E5"/>
    <w:rsid w:val="00785EF6"/>
    <w:rsid w:val="00787507"/>
    <w:rsid w:val="007973FB"/>
    <w:rsid w:val="007A4875"/>
    <w:rsid w:val="007A511A"/>
    <w:rsid w:val="007A5ED7"/>
    <w:rsid w:val="007A688D"/>
    <w:rsid w:val="007A6AD0"/>
    <w:rsid w:val="007A7509"/>
    <w:rsid w:val="007B06E2"/>
    <w:rsid w:val="007C78A2"/>
    <w:rsid w:val="007E17F4"/>
    <w:rsid w:val="007E2A35"/>
    <w:rsid w:val="007E56B8"/>
    <w:rsid w:val="007E5D70"/>
    <w:rsid w:val="007F04E7"/>
    <w:rsid w:val="007F4135"/>
    <w:rsid w:val="007F7751"/>
    <w:rsid w:val="007F7F1D"/>
    <w:rsid w:val="00801EAB"/>
    <w:rsid w:val="00802C1A"/>
    <w:rsid w:val="00804C0A"/>
    <w:rsid w:val="00816881"/>
    <w:rsid w:val="00820444"/>
    <w:rsid w:val="00821A88"/>
    <w:rsid w:val="00833FCD"/>
    <w:rsid w:val="00841E07"/>
    <w:rsid w:val="0084672C"/>
    <w:rsid w:val="00846B52"/>
    <w:rsid w:val="00852828"/>
    <w:rsid w:val="00862DA6"/>
    <w:rsid w:val="00867FCE"/>
    <w:rsid w:val="00870591"/>
    <w:rsid w:val="00875E2F"/>
    <w:rsid w:val="00875F1E"/>
    <w:rsid w:val="00886815"/>
    <w:rsid w:val="00893873"/>
    <w:rsid w:val="008A0DE5"/>
    <w:rsid w:val="008A1B3A"/>
    <w:rsid w:val="008A58DF"/>
    <w:rsid w:val="008B0DEC"/>
    <w:rsid w:val="008B27FB"/>
    <w:rsid w:val="008B5C57"/>
    <w:rsid w:val="008B7875"/>
    <w:rsid w:val="008B7C63"/>
    <w:rsid w:val="008C1992"/>
    <w:rsid w:val="008C2CF6"/>
    <w:rsid w:val="008C759F"/>
    <w:rsid w:val="008D40E7"/>
    <w:rsid w:val="008D4723"/>
    <w:rsid w:val="008E76F6"/>
    <w:rsid w:val="008F64E7"/>
    <w:rsid w:val="008F6EF0"/>
    <w:rsid w:val="00901F3C"/>
    <w:rsid w:val="0090250F"/>
    <w:rsid w:val="009123D1"/>
    <w:rsid w:val="009141ED"/>
    <w:rsid w:val="00922A3D"/>
    <w:rsid w:val="00922B8B"/>
    <w:rsid w:val="00924D57"/>
    <w:rsid w:val="00925248"/>
    <w:rsid w:val="00925A67"/>
    <w:rsid w:val="00927C37"/>
    <w:rsid w:val="00927C6F"/>
    <w:rsid w:val="00930798"/>
    <w:rsid w:val="00932E74"/>
    <w:rsid w:val="0093351E"/>
    <w:rsid w:val="00933930"/>
    <w:rsid w:val="00937268"/>
    <w:rsid w:val="00953102"/>
    <w:rsid w:val="0096016C"/>
    <w:rsid w:val="009602FE"/>
    <w:rsid w:val="00962ADE"/>
    <w:rsid w:val="00965137"/>
    <w:rsid w:val="00966F19"/>
    <w:rsid w:val="00971ECA"/>
    <w:rsid w:val="0097437C"/>
    <w:rsid w:val="009757BB"/>
    <w:rsid w:val="009777A2"/>
    <w:rsid w:val="00982C7E"/>
    <w:rsid w:val="00984A52"/>
    <w:rsid w:val="00990586"/>
    <w:rsid w:val="00993191"/>
    <w:rsid w:val="00993676"/>
    <w:rsid w:val="00995B36"/>
    <w:rsid w:val="00997570"/>
    <w:rsid w:val="009A122D"/>
    <w:rsid w:val="009A1D5F"/>
    <w:rsid w:val="009A39A8"/>
    <w:rsid w:val="009A3A29"/>
    <w:rsid w:val="009A67ED"/>
    <w:rsid w:val="009B0262"/>
    <w:rsid w:val="009B2F07"/>
    <w:rsid w:val="009B52AD"/>
    <w:rsid w:val="009C206F"/>
    <w:rsid w:val="009C2DBA"/>
    <w:rsid w:val="009C4211"/>
    <w:rsid w:val="009D218F"/>
    <w:rsid w:val="009D5C6D"/>
    <w:rsid w:val="009D5D05"/>
    <w:rsid w:val="009E06F1"/>
    <w:rsid w:val="009E0998"/>
    <w:rsid w:val="009E1130"/>
    <w:rsid w:val="009E2C04"/>
    <w:rsid w:val="009E46B8"/>
    <w:rsid w:val="009F08A6"/>
    <w:rsid w:val="009F3BE8"/>
    <w:rsid w:val="009F4A3E"/>
    <w:rsid w:val="009F68B1"/>
    <w:rsid w:val="00A01FC7"/>
    <w:rsid w:val="00A0256F"/>
    <w:rsid w:val="00A03AF0"/>
    <w:rsid w:val="00A113FE"/>
    <w:rsid w:val="00A131E2"/>
    <w:rsid w:val="00A1323A"/>
    <w:rsid w:val="00A15BB3"/>
    <w:rsid w:val="00A16872"/>
    <w:rsid w:val="00A17CB8"/>
    <w:rsid w:val="00A21643"/>
    <w:rsid w:val="00A21762"/>
    <w:rsid w:val="00A228DA"/>
    <w:rsid w:val="00A22B4C"/>
    <w:rsid w:val="00A23AEC"/>
    <w:rsid w:val="00A2480A"/>
    <w:rsid w:val="00A27919"/>
    <w:rsid w:val="00A31162"/>
    <w:rsid w:val="00A33089"/>
    <w:rsid w:val="00A331FD"/>
    <w:rsid w:val="00A40982"/>
    <w:rsid w:val="00A510DA"/>
    <w:rsid w:val="00A52166"/>
    <w:rsid w:val="00A55F7E"/>
    <w:rsid w:val="00A577F1"/>
    <w:rsid w:val="00A57E30"/>
    <w:rsid w:val="00A621E8"/>
    <w:rsid w:val="00A652C2"/>
    <w:rsid w:val="00A65FBE"/>
    <w:rsid w:val="00A714E7"/>
    <w:rsid w:val="00A7153C"/>
    <w:rsid w:val="00A74D5B"/>
    <w:rsid w:val="00A80053"/>
    <w:rsid w:val="00A9000E"/>
    <w:rsid w:val="00A92F3B"/>
    <w:rsid w:val="00A9433F"/>
    <w:rsid w:val="00A944CF"/>
    <w:rsid w:val="00A97024"/>
    <w:rsid w:val="00A97681"/>
    <w:rsid w:val="00AA0439"/>
    <w:rsid w:val="00AA24EE"/>
    <w:rsid w:val="00AA3086"/>
    <w:rsid w:val="00AB3ADD"/>
    <w:rsid w:val="00AB4BC8"/>
    <w:rsid w:val="00AB64EB"/>
    <w:rsid w:val="00AB661B"/>
    <w:rsid w:val="00AC4053"/>
    <w:rsid w:val="00AC67EA"/>
    <w:rsid w:val="00AD1D20"/>
    <w:rsid w:val="00AE4533"/>
    <w:rsid w:val="00AF132F"/>
    <w:rsid w:val="00AF28B8"/>
    <w:rsid w:val="00AF593B"/>
    <w:rsid w:val="00B02EEF"/>
    <w:rsid w:val="00B046F7"/>
    <w:rsid w:val="00B114F3"/>
    <w:rsid w:val="00B1725E"/>
    <w:rsid w:val="00B17CB1"/>
    <w:rsid w:val="00B22476"/>
    <w:rsid w:val="00B271F2"/>
    <w:rsid w:val="00B41DDB"/>
    <w:rsid w:val="00B469E4"/>
    <w:rsid w:val="00B50D46"/>
    <w:rsid w:val="00B53C6A"/>
    <w:rsid w:val="00B55FAD"/>
    <w:rsid w:val="00B66A1D"/>
    <w:rsid w:val="00B67BED"/>
    <w:rsid w:val="00B82D7F"/>
    <w:rsid w:val="00B83E9C"/>
    <w:rsid w:val="00B85986"/>
    <w:rsid w:val="00B90169"/>
    <w:rsid w:val="00B921F7"/>
    <w:rsid w:val="00B95759"/>
    <w:rsid w:val="00B9586D"/>
    <w:rsid w:val="00BA1B80"/>
    <w:rsid w:val="00BA2445"/>
    <w:rsid w:val="00BA2BDF"/>
    <w:rsid w:val="00BA304D"/>
    <w:rsid w:val="00BC0649"/>
    <w:rsid w:val="00BC2685"/>
    <w:rsid w:val="00BD284F"/>
    <w:rsid w:val="00BD534E"/>
    <w:rsid w:val="00BE6BFD"/>
    <w:rsid w:val="00BE72F1"/>
    <w:rsid w:val="00BF3610"/>
    <w:rsid w:val="00BF5A0D"/>
    <w:rsid w:val="00C0137C"/>
    <w:rsid w:val="00C067EF"/>
    <w:rsid w:val="00C109C1"/>
    <w:rsid w:val="00C1100F"/>
    <w:rsid w:val="00C14EAE"/>
    <w:rsid w:val="00C15204"/>
    <w:rsid w:val="00C20FAE"/>
    <w:rsid w:val="00C22B42"/>
    <w:rsid w:val="00C348B0"/>
    <w:rsid w:val="00C3760C"/>
    <w:rsid w:val="00C4581C"/>
    <w:rsid w:val="00C53B37"/>
    <w:rsid w:val="00C544C5"/>
    <w:rsid w:val="00C54A58"/>
    <w:rsid w:val="00C57766"/>
    <w:rsid w:val="00C66789"/>
    <w:rsid w:val="00C75DF6"/>
    <w:rsid w:val="00C77D74"/>
    <w:rsid w:val="00C85063"/>
    <w:rsid w:val="00C87050"/>
    <w:rsid w:val="00C90781"/>
    <w:rsid w:val="00C934D9"/>
    <w:rsid w:val="00CA3E31"/>
    <w:rsid w:val="00CA5E1A"/>
    <w:rsid w:val="00CA63BC"/>
    <w:rsid w:val="00CB23F1"/>
    <w:rsid w:val="00CB24F2"/>
    <w:rsid w:val="00CB2BFF"/>
    <w:rsid w:val="00CB44A3"/>
    <w:rsid w:val="00CB672B"/>
    <w:rsid w:val="00CC42B3"/>
    <w:rsid w:val="00CC54B3"/>
    <w:rsid w:val="00CE0C54"/>
    <w:rsid w:val="00CE5E99"/>
    <w:rsid w:val="00CF2ECB"/>
    <w:rsid w:val="00CF57A2"/>
    <w:rsid w:val="00D02413"/>
    <w:rsid w:val="00D030BD"/>
    <w:rsid w:val="00D043BA"/>
    <w:rsid w:val="00D07773"/>
    <w:rsid w:val="00D22964"/>
    <w:rsid w:val="00D2751C"/>
    <w:rsid w:val="00D30859"/>
    <w:rsid w:val="00D3139B"/>
    <w:rsid w:val="00D33241"/>
    <w:rsid w:val="00D353AF"/>
    <w:rsid w:val="00D40ED7"/>
    <w:rsid w:val="00D43B8F"/>
    <w:rsid w:val="00D460B8"/>
    <w:rsid w:val="00D46A7C"/>
    <w:rsid w:val="00D47A28"/>
    <w:rsid w:val="00D47BC2"/>
    <w:rsid w:val="00D52CB7"/>
    <w:rsid w:val="00D555D0"/>
    <w:rsid w:val="00D55620"/>
    <w:rsid w:val="00D57B1A"/>
    <w:rsid w:val="00D6047B"/>
    <w:rsid w:val="00D64254"/>
    <w:rsid w:val="00D64E74"/>
    <w:rsid w:val="00D651F0"/>
    <w:rsid w:val="00D750B0"/>
    <w:rsid w:val="00D80F13"/>
    <w:rsid w:val="00D82A2B"/>
    <w:rsid w:val="00D8423F"/>
    <w:rsid w:val="00D934F6"/>
    <w:rsid w:val="00D956D4"/>
    <w:rsid w:val="00D9747E"/>
    <w:rsid w:val="00DB06CE"/>
    <w:rsid w:val="00DB0795"/>
    <w:rsid w:val="00DB281F"/>
    <w:rsid w:val="00DB640D"/>
    <w:rsid w:val="00DB7BEF"/>
    <w:rsid w:val="00DC39A7"/>
    <w:rsid w:val="00DC5536"/>
    <w:rsid w:val="00DD0C06"/>
    <w:rsid w:val="00DD157B"/>
    <w:rsid w:val="00DD6E9B"/>
    <w:rsid w:val="00DE2900"/>
    <w:rsid w:val="00DE52AE"/>
    <w:rsid w:val="00DE716F"/>
    <w:rsid w:val="00DE7E7B"/>
    <w:rsid w:val="00DF02C0"/>
    <w:rsid w:val="00DF2CD6"/>
    <w:rsid w:val="00DF39FA"/>
    <w:rsid w:val="00E06699"/>
    <w:rsid w:val="00E11073"/>
    <w:rsid w:val="00E13CBB"/>
    <w:rsid w:val="00E146DF"/>
    <w:rsid w:val="00E157CD"/>
    <w:rsid w:val="00E21267"/>
    <w:rsid w:val="00E21ADC"/>
    <w:rsid w:val="00E237B0"/>
    <w:rsid w:val="00E341DA"/>
    <w:rsid w:val="00E36A58"/>
    <w:rsid w:val="00E41468"/>
    <w:rsid w:val="00E4309F"/>
    <w:rsid w:val="00E431F2"/>
    <w:rsid w:val="00E43459"/>
    <w:rsid w:val="00E46308"/>
    <w:rsid w:val="00E47007"/>
    <w:rsid w:val="00E477EF"/>
    <w:rsid w:val="00E5759D"/>
    <w:rsid w:val="00E60F8F"/>
    <w:rsid w:val="00E61377"/>
    <w:rsid w:val="00E62D41"/>
    <w:rsid w:val="00E710A4"/>
    <w:rsid w:val="00E73771"/>
    <w:rsid w:val="00E749B9"/>
    <w:rsid w:val="00E756E1"/>
    <w:rsid w:val="00E8064C"/>
    <w:rsid w:val="00E81298"/>
    <w:rsid w:val="00E84F98"/>
    <w:rsid w:val="00E93405"/>
    <w:rsid w:val="00E9427B"/>
    <w:rsid w:val="00E9613B"/>
    <w:rsid w:val="00E96C8F"/>
    <w:rsid w:val="00E96EFE"/>
    <w:rsid w:val="00EA6FB3"/>
    <w:rsid w:val="00EB10A4"/>
    <w:rsid w:val="00EB1DD4"/>
    <w:rsid w:val="00EC04A9"/>
    <w:rsid w:val="00EC32ED"/>
    <w:rsid w:val="00EC3606"/>
    <w:rsid w:val="00EC3D40"/>
    <w:rsid w:val="00EC4D61"/>
    <w:rsid w:val="00EC79AD"/>
    <w:rsid w:val="00ED093A"/>
    <w:rsid w:val="00ED23FD"/>
    <w:rsid w:val="00ED4F4C"/>
    <w:rsid w:val="00ED7B0C"/>
    <w:rsid w:val="00EE1F22"/>
    <w:rsid w:val="00EF0D4D"/>
    <w:rsid w:val="00EF3D2E"/>
    <w:rsid w:val="00EF6194"/>
    <w:rsid w:val="00F04611"/>
    <w:rsid w:val="00F05E8C"/>
    <w:rsid w:val="00F21681"/>
    <w:rsid w:val="00F21D96"/>
    <w:rsid w:val="00F255CA"/>
    <w:rsid w:val="00F43596"/>
    <w:rsid w:val="00F47AB2"/>
    <w:rsid w:val="00F5219F"/>
    <w:rsid w:val="00F54019"/>
    <w:rsid w:val="00F5462D"/>
    <w:rsid w:val="00F56451"/>
    <w:rsid w:val="00F6225B"/>
    <w:rsid w:val="00F63135"/>
    <w:rsid w:val="00F654E2"/>
    <w:rsid w:val="00F65628"/>
    <w:rsid w:val="00F66B1F"/>
    <w:rsid w:val="00F737F3"/>
    <w:rsid w:val="00F769E0"/>
    <w:rsid w:val="00F80116"/>
    <w:rsid w:val="00F84A1D"/>
    <w:rsid w:val="00F91083"/>
    <w:rsid w:val="00F95CC4"/>
    <w:rsid w:val="00F975BF"/>
    <w:rsid w:val="00FA0D6F"/>
    <w:rsid w:val="00FA2AA5"/>
    <w:rsid w:val="00FA6425"/>
    <w:rsid w:val="00FB0BBC"/>
    <w:rsid w:val="00FB6131"/>
    <w:rsid w:val="00FC4864"/>
    <w:rsid w:val="00FC61EA"/>
    <w:rsid w:val="00FD075D"/>
    <w:rsid w:val="00FD1410"/>
    <w:rsid w:val="00FD58FA"/>
    <w:rsid w:val="00FD66E1"/>
    <w:rsid w:val="00FD7EDD"/>
    <w:rsid w:val="00FE4648"/>
    <w:rsid w:val="00FE7E67"/>
    <w:rsid w:val="00FF240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B5F9475"/>
  <w15:docId w15:val="{67282E27-98E7-4ED5-9CFE-1A06ED2F8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B62CB"/>
    <w:pPr>
      <w:suppressAutoHyphens/>
      <w:spacing w:after="200" w:line="276" w:lineRule="auto"/>
    </w:pPr>
    <w:rPr>
      <w:rFonts w:ascii="Calibri" w:hAnsi="Calibri"/>
      <w:sz w:val="22"/>
      <w:szCs w:val="22"/>
    </w:rPr>
  </w:style>
  <w:style w:type="paragraph" w:styleId="Nagwek1">
    <w:name w:val="heading 1"/>
    <w:basedOn w:val="Normalny"/>
    <w:qFormat/>
    <w:pPr>
      <w:keepNext/>
      <w:tabs>
        <w:tab w:val="left" w:pos="5269"/>
      </w:tabs>
      <w:spacing w:after="0" w:line="360" w:lineRule="auto"/>
      <w:outlineLvl w:val="0"/>
    </w:pPr>
    <w:rPr>
      <w:rFonts w:ascii="Times New Roman" w:hAnsi="Times New Roman"/>
      <w:b/>
      <w:sz w:val="24"/>
      <w:szCs w:val="20"/>
    </w:rPr>
  </w:style>
  <w:style w:type="paragraph" w:styleId="Nagwek2">
    <w:name w:val="heading 2"/>
    <w:basedOn w:val="Normalny"/>
    <w:qFormat/>
    <w:pPr>
      <w:keepNext/>
      <w:keepLines/>
      <w:spacing w:before="40" w:after="0"/>
      <w:outlineLvl w:val="1"/>
    </w:pPr>
    <w:rPr>
      <w:rFonts w:ascii="Cambria" w:eastAsia="font1284" w:hAnsi="Cambria" w:cs="font1284"/>
      <w:color w:val="365F9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omylnaczcionkaakapitu1">
    <w:name w:val="Domyślna czcionka akapitu1"/>
  </w:style>
  <w:style w:type="character" w:customStyle="1" w:styleId="Nagwek1Znak">
    <w:name w:val="Nagłówek 1 Znak"/>
    <w:rPr>
      <w:rFonts w:ascii="Times New Roman" w:eastAsia="Times New Roman" w:hAnsi="Times New Roman" w:cs="Times New Roman"/>
      <w:b/>
      <w:sz w:val="24"/>
      <w:szCs w:val="20"/>
      <w:lang w:eastAsia="pl-PL"/>
    </w:rPr>
  </w:style>
  <w:style w:type="character" w:customStyle="1" w:styleId="Nagwek2Znak">
    <w:name w:val="Nagłówek 2 Znak"/>
    <w:rPr>
      <w:rFonts w:ascii="Cambria" w:eastAsia="font1284" w:hAnsi="Cambria" w:cs="font1284"/>
      <w:color w:val="365F91"/>
      <w:sz w:val="26"/>
      <w:szCs w:val="26"/>
      <w:lang w:eastAsia="pl-PL"/>
    </w:rPr>
  </w:style>
  <w:style w:type="character" w:styleId="Hipercze">
    <w:name w:val="Hyperlink"/>
    <w:rPr>
      <w:color w:val="0000FF"/>
      <w:u w:val="single"/>
    </w:rPr>
  </w:style>
  <w:style w:type="character" w:customStyle="1" w:styleId="TekstpodstawowyZnak">
    <w:name w:val="Tekst podstawowy Znak"/>
    <w:rPr>
      <w:rFonts w:ascii="Times New Roman" w:eastAsia="Times New Roman" w:hAnsi="Times New Roman" w:cs="Times New Roman"/>
      <w:sz w:val="24"/>
      <w:szCs w:val="24"/>
      <w:lang w:eastAsia="pl-PL"/>
    </w:rPr>
  </w:style>
  <w:style w:type="character" w:customStyle="1" w:styleId="StopkaZnak">
    <w:name w:val="Stopka Znak"/>
    <w:uiPriority w:val="99"/>
    <w:rPr>
      <w:rFonts w:ascii="Calibri" w:eastAsia="Times New Roman" w:hAnsi="Calibri" w:cs="Times New Roman"/>
      <w:lang w:eastAsia="pl-PL"/>
    </w:rPr>
  </w:style>
  <w:style w:type="character" w:customStyle="1" w:styleId="NagwekZnak">
    <w:name w:val="Nagłówek Znak"/>
    <w:uiPriority w:val="99"/>
    <w:rPr>
      <w:rFonts w:ascii="Calibri" w:eastAsia="Times New Roman" w:hAnsi="Calibri" w:cs="Times New Roman"/>
      <w:lang w:eastAsia="pl-PL"/>
    </w:rPr>
  </w:style>
  <w:style w:type="character" w:customStyle="1" w:styleId="TekstdymkaZnak">
    <w:name w:val="Tekst dymka Znak"/>
    <w:rPr>
      <w:rFonts w:ascii="Tahoma" w:eastAsia="Times New Roman" w:hAnsi="Tahoma" w:cs="Tahoma"/>
      <w:sz w:val="16"/>
      <w:szCs w:val="16"/>
      <w:lang w:eastAsia="pl-PL"/>
    </w:rPr>
  </w:style>
  <w:style w:type="character" w:customStyle="1" w:styleId="ListLabel1">
    <w:name w:val="ListLabel 1"/>
    <w:rPr>
      <w:b/>
      <w:sz w:val="22"/>
    </w:rPr>
  </w:style>
  <w:style w:type="character" w:customStyle="1" w:styleId="ListLabel2">
    <w:name w:val="ListLabel 2"/>
    <w:rPr>
      <w:rFonts w:eastAsia="Calibri" w:cs="Calibri"/>
      <w:b/>
      <w:i w:val="0"/>
      <w:strike w:val="0"/>
      <w:dstrike w:val="0"/>
      <w:color w:val="000000"/>
      <w:position w:val="0"/>
      <w:sz w:val="22"/>
      <w:szCs w:val="20"/>
      <w:highlight w:val="white"/>
      <w:u w:val="none" w:color="000000"/>
      <w:vertAlign w:val="baseline"/>
    </w:rPr>
  </w:style>
  <w:style w:type="character" w:customStyle="1" w:styleId="ListLabel3">
    <w:name w:val="ListLabel 3"/>
    <w:rPr>
      <w:rFonts w:eastAsia="Arial" w:cs="Arial"/>
      <w:b/>
      <w:i w:val="0"/>
      <w:strike w:val="0"/>
      <w:dstrike w:val="0"/>
      <w:color w:val="000000"/>
      <w:position w:val="0"/>
      <w:sz w:val="20"/>
      <w:szCs w:val="20"/>
      <w:highlight w:val="white"/>
      <w:u w:val="none" w:color="000000"/>
      <w:vertAlign w:val="baseline"/>
    </w:rPr>
  </w:style>
  <w:style w:type="character" w:customStyle="1" w:styleId="ListLabel4">
    <w:name w:val="ListLabel 4"/>
    <w:rPr>
      <w:rFonts w:eastAsia="Segoe UI Symbol" w:cs="Segoe UI Symbol"/>
      <w:b w:val="0"/>
      <w:i w:val="0"/>
      <w:strike w:val="0"/>
      <w:dstrike w:val="0"/>
      <w:color w:val="000000"/>
      <w:position w:val="0"/>
      <w:sz w:val="20"/>
      <w:szCs w:val="20"/>
      <w:highlight w:val="white"/>
      <w:u w:val="none" w:color="000000"/>
      <w:vertAlign w:val="baseline"/>
    </w:rPr>
  </w:style>
  <w:style w:type="character" w:customStyle="1" w:styleId="ListLabel5">
    <w:name w:val="ListLabel 5"/>
    <w:rPr>
      <w:rFonts w:eastAsia="Arial" w:cs="Arial"/>
      <w:b w:val="0"/>
      <w:i w:val="0"/>
      <w:strike w:val="0"/>
      <w:dstrike w:val="0"/>
      <w:color w:val="000000"/>
      <w:position w:val="0"/>
      <w:sz w:val="20"/>
      <w:szCs w:val="20"/>
      <w:highlight w:val="white"/>
      <w:u w:val="none" w:color="000000"/>
      <w:vertAlign w:val="baseline"/>
    </w:rPr>
  </w:style>
  <w:style w:type="character" w:customStyle="1" w:styleId="ListLabel6">
    <w:name w:val="ListLabel 6"/>
    <w:rPr>
      <w:rFonts w:eastAsia="Segoe UI Symbol" w:cs="Segoe UI Symbol"/>
      <w:b w:val="0"/>
      <w:i w:val="0"/>
      <w:strike w:val="0"/>
      <w:dstrike w:val="0"/>
      <w:color w:val="000000"/>
      <w:position w:val="0"/>
      <w:sz w:val="20"/>
      <w:szCs w:val="20"/>
      <w:highlight w:val="white"/>
      <w:u w:val="none" w:color="000000"/>
      <w:vertAlign w:val="baseline"/>
    </w:rPr>
  </w:style>
  <w:style w:type="character" w:customStyle="1" w:styleId="ListLabel7">
    <w:name w:val="ListLabel 7"/>
    <w:rPr>
      <w:rFonts w:eastAsia="Segoe UI Symbol" w:cs="Segoe UI Symbol"/>
      <w:b w:val="0"/>
      <w:i w:val="0"/>
      <w:strike w:val="0"/>
      <w:dstrike w:val="0"/>
      <w:color w:val="000000"/>
      <w:position w:val="0"/>
      <w:sz w:val="20"/>
      <w:szCs w:val="20"/>
      <w:highlight w:val="white"/>
      <w:u w:val="none" w:color="000000"/>
      <w:vertAlign w:val="baseline"/>
    </w:rPr>
  </w:style>
  <w:style w:type="character" w:customStyle="1" w:styleId="ListLabel8">
    <w:name w:val="ListLabel 8"/>
    <w:rPr>
      <w:rFonts w:eastAsia="Arial" w:cs="Arial"/>
      <w:b w:val="0"/>
      <w:i w:val="0"/>
      <w:strike w:val="0"/>
      <w:dstrike w:val="0"/>
      <w:color w:val="000000"/>
      <w:position w:val="0"/>
      <w:sz w:val="20"/>
      <w:szCs w:val="20"/>
      <w:highlight w:val="white"/>
      <w:u w:val="none" w:color="000000"/>
      <w:vertAlign w:val="baseline"/>
    </w:rPr>
  </w:style>
  <w:style w:type="character" w:customStyle="1" w:styleId="ListLabel9">
    <w:name w:val="ListLabel 9"/>
    <w:rPr>
      <w:rFonts w:eastAsia="Segoe UI Symbol" w:cs="Segoe UI Symbol"/>
      <w:b w:val="0"/>
      <w:i w:val="0"/>
      <w:strike w:val="0"/>
      <w:dstrike w:val="0"/>
      <w:color w:val="000000"/>
      <w:position w:val="0"/>
      <w:sz w:val="20"/>
      <w:szCs w:val="20"/>
      <w:highlight w:val="white"/>
      <w:u w:val="none" w:color="000000"/>
      <w:vertAlign w:val="baseline"/>
    </w:rPr>
  </w:style>
  <w:style w:type="character" w:customStyle="1" w:styleId="ListLabel10">
    <w:name w:val="ListLabel 10"/>
    <w:rPr>
      <w:rFonts w:eastAsia="Segoe UI Symbol" w:cs="Segoe UI Symbol"/>
      <w:b w:val="0"/>
      <w:i w:val="0"/>
      <w:strike w:val="0"/>
      <w:dstrike w:val="0"/>
      <w:color w:val="000000"/>
      <w:position w:val="0"/>
      <w:sz w:val="20"/>
      <w:szCs w:val="20"/>
      <w:highlight w:val="white"/>
      <w:u w:val="none" w:color="000000"/>
      <w:vertAlign w:val="baseline"/>
    </w:rPr>
  </w:style>
  <w:style w:type="character" w:customStyle="1" w:styleId="ListLabel11">
    <w:name w:val="ListLabel 11"/>
    <w:rPr>
      <w:rFonts w:eastAsia="Times New Roman" w:cs="Times New Roman"/>
      <w:b/>
      <w:bCs/>
      <w:i w:val="0"/>
      <w:strike w:val="0"/>
      <w:dstrike w:val="0"/>
      <w:color w:val="00000A"/>
      <w:position w:val="0"/>
      <w:sz w:val="24"/>
      <w:szCs w:val="24"/>
      <w:highlight w:val="white"/>
      <w:u w:val="none" w:color="000000"/>
      <w:vertAlign w:val="baseline"/>
    </w:rPr>
  </w:style>
  <w:style w:type="character" w:customStyle="1" w:styleId="ListLabel12">
    <w:name w:val="ListLabel 12"/>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3">
    <w:name w:val="ListLabel 13"/>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4">
    <w:name w:val="ListLabel 14"/>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5">
    <w:name w:val="ListLabel 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6">
    <w:name w:val="ListLabel 16"/>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7">
    <w:name w:val="ListLabel 17"/>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8">
    <w:name w:val="ListLabel 18"/>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9">
    <w:name w:val="ListLabel 19"/>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0">
    <w:name w:val="ListLabel 20"/>
    <w:rPr>
      <w:b w:val="0"/>
      <w:sz w:val="22"/>
    </w:rPr>
  </w:style>
  <w:style w:type="character" w:customStyle="1" w:styleId="ListLabel21">
    <w:name w:val="ListLabel 21"/>
    <w:rPr>
      <w:b w:val="0"/>
      <w:sz w:val="22"/>
    </w:rPr>
  </w:style>
  <w:style w:type="character" w:customStyle="1" w:styleId="ListLabel22">
    <w:name w:val="ListLabel 22"/>
    <w:rPr>
      <w:rFonts w:eastAsia="Calibri" w:cs="Calibri"/>
      <w:b w:val="0"/>
      <w:i w:val="0"/>
      <w:strike w:val="0"/>
      <w:dstrike w:val="0"/>
      <w:color w:val="000000"/>
      <w:position w:val="0"/>
      <w:sz w:val="20"/>
      <w:szCs w:val="20"/>
      <w:highlight w:val="white"/>
      <w:u w:val="none" w:color="000000"/>
      <w:vertAlign w:val="baseline"/>
    </w:rPr>
  </w:style>
  <w:style w:type="character" w:customStyle="1" w:styleId="ListLabel23">
    <w:name w:val="ListLabel 23"/>
    <w:rPr>
      <w:rFonts w:eastAsia="Calibri" w:cs="Calibri"/>
      <w:b w:val="0"/>
      <w:i w:val="0"/>
      <w:strike w:val="0"/>
      <w:dstrike w:val="0"/>
      <w:color w:val="000000"/>
      <w:position w:val="0"/>
      <w:sz w:val="20"/>
      <w:szCs w:val="20"/>
      <w:highlight w:val="white"/>
      <w:u w:val="none" w:color="000000"/>
      <w:vertAlign w:val="baseline"/>
    </w:rPr>
  </w:style>
  <w:style w:type="character" w:customStyle="1" w:styleId="ListLabel24">
    <w:name w:val="ListLabel 24"/>
    <w:rPr>
      <w:rFonts w:eastAsia="Calibri" w:cs="Calibri"/>
      <w:b w:val="0"/>
      <w:i w:val="0"/>
      <w:strike w:val="0"/>
      <w:dstrike w:val="0"/>
      <w:color w:val="000000"/>
      <w:position w:val="0"/>
      <w:sz w:val="20"/>
      <w:szCs w:val="20"/>
      <w:highlight w:val="white"/>
      <w:u w:val="none" w:color="000000"/>
      <w:vertAlign w:val="baseline"/>
    </w:rPr>
  </w:style>
  <w:style w:type="character" w:customStyle="1" w:styleId="ListLabel25">
    <w:name w:val="ListLabel 25"/>
    <w:rPr>
      <w:rFonts w:eastAsia="Calibri" w:cs="Calibri"/>
      <w:b w:val="0"/>
      <w:i w:val="0"/>
      <w:strike w:val="0"/>
      <w:dstrike w:val="0"/>
      <w:color w:val="000000"/>
      <w:position w:val="0"/>
      <w:sz w:val="20"/>
      <w:szCs w:val="20"/>
      <w:highlight w:val="white"/>
      <w:u w:val="none" w:color="000000"/>
      <w:vertAlign w:val="baseline"/>
    </w:rPr>
  </w:style>
  <w:style w:type="character" w:customStyle="1" w:styleId="ListLabel26">
    <w:name w:val="ListLabel 26"/>
    <w:rPr>
      <w:rFonts w:eastAsia="Calibri" w:cs="Calibri"/>
      <w:b w:val="0"/>
      <w:i w:val="0"/>
      <w:strike w:val="0"/>
      <w:dstrike w:val="0"/>
      <w:color w:val="000000"/>
      <w:position w:val="0"/>
      <w:sz w:val="20"/>
      <w:szCs w:val="20"/>
      <w:highlight w:val="white"/>
      <w:u w:val="none" w:color="000000"/>
      <w:vertAlign w:val="baseline"/>
    </w:rPr>
  </w:style>
  <w:style w:type="character" w:customStyle="1" w:styleId="ListLabel27">
    <w:name w:val="ListLabel 27"/>
    <w:rPr>
      <w:rFonts w:eastAsia="Calibri" w:cs="Calibri"/>
      <w:b w:val="0"/>
      <w:i w:val="0"/>
      <w:strike w:val="0"/>
      <w:dstrike w:val="0"/>
      <w:color w:val="000000"/>
      <w:position w:val="0"/>
      <w:sz w:val="20"/>
      <w:szCs w:val="20"/>
      <w:highlight w:val="white"/>
      <w:u w:val="none" w:color="000000"/>
      <w:vertAlign w:val="baseline"/>
    </w:rPr>
  </w:style>
  <w:style w:type="character" w:customStyle="1" w:styleId="ListLabel28">
    <w:name w:val="ListLabel 28"/>
    <w:rPr>
      <w:rFonts w:eastAsia="Calibri" w:cs="Calibri"/>
      <w:b w:val="0"/>
      <w:i w:val="0"/>
      <w:strike w:val="0"/>
      <w:dstrike w:val="0"/>
      <w:color w:val="000000"/>
      <w:position w:val="0"/>
      <w:sz w:val="20"/>
      <w:szCs w:val="20"/>
      <w:highlight w:val="white"/>
      <w:u w:val="none" w:color="000000"/>
      <w:vertAlign w:val="baseline"/>
    </w:rPr>
  </w:style>
  <w:style w:type="character" w:customStyle="1" w:styleId="ListLabel29">
    <w:name w:val="ListLabel 29"/>
    <w:rPr>
      <w:rFonts w:eastAsia="Calibri" w:cs="Calibri"/>
      <w:b w:val="0"/>
      <w:i w:val="0"/>
      <w:strike w:val="0"/>
      <w:dstrike w:val="0"/>
      <w:color w:val="000000"/>
      <w:position w:val="0"/>
      <w:sz w:val="20"/>
      <w:szCs w:val="20"/>
      <w:highlight w:val="white"/>
      <w:u w:val="none" w:color="000000"/>
      <w:vertAlign w:val="baseline"/>
    </w:rPr>
  </w:style>
  <w:style w:type="character" w:customStyle="1" w:styleId="ListLabel30">
    <w:name w:val="ListLabel 30"/>
    <w:rPr>
      <w:rFonts w:eastAsia="Calibri" w:cs="Calibri"/>
      <w:b w:val="0"/>
      <w:i w:val="0"/>
      <w:strike w:val="0"/>
      <w:dstrike w:val="0"/>
      <w:color w:val="000000"/>
      <w:position w:val="0"/>
      <w:sz w:val="20"/>
      <w:szCs w:val="20"/>
      <w:highlight w:val="white"/>
      <w:u w:val="none" w:color="000000"/>
      <w:vertAlign w:val="baseline"/>
    </w:rPr>
  </w:style>
  <w:style w:type="character" w:customStyle="1" w:styleId="ListLabel31">
    <w:name w:val="ListLabel 31"/>
    <w:rPr>
      <w:rFonts w:eastAsia="Calibri" w:cs="Calibri"/>
      <w:b w:val="0"/>
      <w:i w:val="0"/>
      <w:strike w:val="0"/>
      <w:dstrike w:val="0"/>
      <w:color w:val="000000"/>
      <w:position w:val="0"/>
      <w:sz w:val="20"/>
      <w:szCs w:val="20"/>
      <w:highlight w:val="white"/>
      <w:u w:val="none" w:color="000000"/>
      <w:vertAlign w:val="baseline"/>
    </w:rPr>
  </w:style>
  <w:style w:type="character" w:customStyle="1" w:styleId="ListLabel32">
    <w:name w:val="ListLabel 32"/>
    <w:rPr>
      <w:rFonts w:eastAsia="Calibri" w:cs="Calibri"/>
      <w:b w:val="0"/>
      <w:i w:val="0"/>
      <w:strike w:val="0"/>
      <w:dstrike w:val="0"/>
      <w:color w:val="000000"/>
      <w:position w:val="0"/>
      <w:sz w:val="20"/>
      <w:szCs w:val="20"/>
      <w:highlight w:val="white"/>
      <w:u w:val="none" w:color="000000"/>
      <w:vertAlign w:val="baseline"/>
    </w:rPr>
  </w:style>
  <w:style w:type="character" w:customStyle="1" w:styleId="ListLabel33">
    <w:name w:val="ListLabel 33"/>
    <w:rPr>
      <w:rFonts w:eastAsia="Calibri" w:cs="Calibri"/>
      <w:b w:val="0"/>
      <w:i w:val="0"/>
      <w:strike w:val="0"/>
      <w:dstrike w:val="0"/>
      <w:color w:val="000000"/>
      <w:position w:val="0"/>
      <w:sz w:val="20"/>
      <w:szCs w:val="20"/>
      <w:highlight w:val="white"/>
      <w:u w:val="none" w:color="000000"/>
      <w:vertAlign w:val="baseline"/>
    </w:rPr>
  </w:style>
  <w:style w:type="character" w:customStyle="1" w:styleId="ListLabel34">
    <w:name w:val="ListLabel 34"/>
    <w:rPr>
      <w:rFonts w:eastAsia="Calibri" w:cs="Calibri"/>
      <w:b w:val="0"/>
      <w:i w:val="0"/>
      <w:strike w:val="0"/>
      <w:dstrike w:val="0"/>
      <w:color w:val="000000"/>
      <w:position w:val="0"/>
      <w:sz w:val="20"/>
      <w:szCs w:val="20"/>
      <w:highlight w:val="white"/>
      <w:u w:val="none" w:color="000000"/>
      <w:vertAlign w:val="baseline"/>
    </w:rPr>
  </w:style>
  <w:style w:type="character" w:customStyle="1" w:styleId="ListLabel35">
    <w:name w:val="ListLabel 35"/>
    <w:rPr>
      <w:rFonts w:eastAsia="Calibri" w:cs="Calibri"/>
      <w:b w:val="0"/>
      <w:i w:val="0"/>
      <w:strike w:val="0"/>
      <w:dstrike w:val="0"/>
      <w:color w:val="000000"/>
      <w:position w:val="0"/>
      <w:sz w:val="20"/>
      <w:szCs w:val="20"/>
      <w:highlight w:val="white"/>
      <w:u w:val="none" w:color="000000"/>
      <w:vertAlign w:val="baseline"/>
    </w:rPr>
  </w:style>
  <w:style w:type="character" w:customStyle="1" w:styleId="ListLabel36">
    <w:name w:val="ListLabel 36"/>
    <w:rPr>
      <w:rFonts w:eastAsia="Calibri" w:cs="Calibri"/>
      <w:b w:val="0"/>
      <w:i w:val="0"/>
      <w:strike w:val="0"/>
      <w:dstrike w:val="0"/>
      <w:color w:val="000000"/>
      <w:position w:val="0"/>
      <w:sz w:val="20"/>
      <w:szCs w:val="20"/>
      <w:highlight w:val="white"/>
      <w:u w:val="none" w:color="000000"/>
      <w:vertAlign w:val="baseline"/>
    </w:rPr>
  </w:style>
  <w:style w:type="character" w:customStyle="1" w:styleId="ListLabel37">
    <w:name w:val="ListLabel 37"/>
    <w:rPr>
      <w:rFonts w:eastAsia="Calibri" w:cs="Calibri"/>
      <w:b w:val="0"/>
      <w:i w:val="0"/>
      <w:strike w:val="0"/>
      <w:dstrike w:val="0"/>
      <w:color w:val="000000"/>
      <w:position w:val="0"/>
      <w:sz w:val="20"/>
      <w:szCs w:val="20"/>
      <w:highlight w:val="white"/>
      <w:u w:val="none" w:color="000000"/>
      <w:vertAlign w:val="baseline"/>
    </w:rPr>
  </w:style>
  <w:style w:type="character" w:customStyle="1" w:styleId="ListLabel38">
    <w:name w:val="ListLabel 38"/>
    <w:rPr>
      <w:rFonts w:eastAsia="Calibri" w:cs="Calibri"/>
      <w:b w:val="0"/>
      <w:i w:val="0"/>
      <w:strike w:val="0"/>
      <w:dstrike w:val="0"/>
      <w:color w:val="000000"/>
      <w:position w:val="0"/>
      <w:sz w:val="20"/>
      <w:szCs w:val="20"/>
      <w:highlight w:val="white"/>
      <w:u w:val="none" w:color="000000"/>
      <w:vertAlign w:val="baseline"/>
    </w:rPr>
  </w:style>
  <w:style w:type="character" w:customStyle="1" w:styleId="ListLabel39">
    <w:name w:val="ListLabel 39"/>
    <w:rPr>
      <w:rFonts w:eastAsia="Calibri" w:cs="Calibri"/>
      <w:b w:val="0"/>
      <w:i w:val="0"/>
      <w:strike w:val="0"/>
      <w:dstrike w:val="0"/>
      <w:color w:val="000000"/>
      <w:position w:val="0"/>
      <w:sz w:val="20"/>
      <w:szCs w:val="20"/>
      <w:highlight w:val="white"/>
      <w:u w:val="none" w:color="000000"/>
      <w:vertAlign w:val="baseline"/>
    </w:rPr>
  </w:style>
  <w:style w:type="character" w:customStyle="1" w:styleId="ListLabel40">
    <w:name w:val="ListLabel 40"/>
    <w:rPr>
      <w:rFonts w:eastAsia="Calibri" w:cs="Calibri"/>
      <w:b w:val="0"/>
      <w:i w:val="0"/>
      <w:strike w:val="0"/>
      <w:dstrike w:val="0"/>
      <w:color w:val="000000"/>
      <w:position w:val="0"/>
      <w:sz w:val="20"/>
      <w:szCs w:val="20"/>
      <w:highlight w:val="white"/>
      <w:u w:val="none" w:color="000000"/>
      <w:vertAlign w:val="baseline"/>
    </w:rPr>
  </w:style>
  <w:style w:type="character" w:customStyle="1" w:styleId="ListLabel41">
    <w:name w:val="ListLabel 41"/>
    <w:rPr>
      <w:rFonts w:eastAsia="Calibri" w:cs="Calibri"/>
      <w:b w:val="0"/>
      <w:i w:val="0"/>
      <w:strike w:val="0"/>
      <w:dstrike w:val="0"/>
      <w:color w:val="000000"/>
      <w:position w:val="0"/>
      <w:sz w:val="20"/>
      <w:szCs w:val="20"/>
      <w:highlight w:val="white"/>
      <w:u w:val="none" w:color="000000"/>
      <w:vertAlign w:val="baseline"/>
    </w:rPr>
  </w:style>
  <w:style w:type="character" w:customStyle="1" w:styleId="ListLabel42">
    <w:name w:val="ListLabel 42"/>
    <w:rPr>
      <w:rFonts w:eastAsia="Calibri" w:cs="Calibri"/>
      <w:b w:val="0"/>
      <w:i w:val="0"/>
      <w:strike w:val="0"/>
      <w:dstrike w:val="0"/>
      <w:color w:val="000000"/>
      <w:position w:val="0"/>
      <w:sz w:val="20"/>
      <w:szCs w:val="20"/>
      <w:highlight w:val="white"/>
      <w:u w:val="none" w:color="000000"/>
      <w:vertAlign w:val="baseline"/>
    </w:rPr>
  </w:style>
  <w:style w:type="character" w:customStyle="1" w:styleId="ListLabel43">
    <w:name w:val="ListLabel 43"/>
    <w:rPr>
      <w:rFonts w:eastAsia="Calibri" w:cs="Calibri"/>
      <w:b w:val="0"/>
      <w:i w:val="0"/>
      <w:strike w:val="0"/>
      <w:dstrike w:val="0"/>
      <w:color w:val="000000"/>
      <w:position w:val="0"/>
      <w:sz w:val="20"/>
      <w:szCs w:val="20"/>
      <w:highlight w:val="white"/>
      <w:u w:val="none" w:color="000000"/>
      <w:vertAlign w:val="baseline"/>
    </w:rPr>
  </w:style>
  <w:style w:type="character" w:customStyle="1" w:styleId="ListLabel44">
    <w:name w:val="ListLabel 44"/>
    <w:rPr>
      <w:rFonts w:eastAsia="Calibri" w:cs="Calibri"/>
      <w:b w:val="0"/>
      <w:i w:val="0"/>
      <w:strike w:val="0"/>
      <w:dstrike w:val="0"/>
      <w:color w:val="000000"/>
      <w:position w:val="0"/>
      <w:sz w:val="20"/>
      <w:szCs w:val="20"/>
      <w:highlight w:val="white"/>
      <w:u w:val="none" w:color="000000"/>
      <w:vertAlign w:val="baseline"/>
    </w:rPr>
  </w:style>
  <w:style w:type="character" w:customStyle="1" w:styleId="ListLabel45">
    <w:name w:val="ListLabel 45"/>
    <w:rPr>
      <w:rFonts w:eastAsia="Calibri" w:cs="Calibri"/>
      <w:b w:val="0"/>
      <w:i w:val="0"/>
      <w:strike w:val="0"/>
      <w:dstrike w:val="0"/>
      <w:color w:val="000000"/>
      <w:position w:val="0"/>
      <w:sz w:val="20"/>
      <w:szCs w:val="20"/>
      <w:highlight w:val="white"/>
      <w:u w:val="none" w:color="000000"/>
      <w:vertAlign w:val="baseline"/>
    </w:rPr>
  </w:style>
  <w:style w:type="character" w:customStyle="1" w:styleId="ListLabel46">
    <w:name w:val="ListLabel 46"/>
    <w:rPr>
      <w:rFonts w:eastAsia="Calibri" w:cs="Calibri"/>
      <w:b w:val="0"/>
      <w:i w:val="0"/>
      <w:strike w:val="0"/>
      <w:dstrike w:val="0"/>
      <w:color w:val="000000"/>
      <w:position w:val="0"/>
      <w:sz w:val="20"/>
      <w:szCs w:val="20"/>
      <w:highlight w:val="white"/>
      <w:u w:val="none" w:color="000000"/>
      <w:vertAlign w:val="baseline"/>
    </w:rPr>
  </w:style>
  <w:style w:type="character" w:customStyle="1" w:styleId="ListLabel47">
    <w:name w:val="ListLabel 47"/>
    <w:rPr>
      <w:rFonts w:eastAsia="Calibri" w:cs="Calibri"/>
      <w:b w:val="0"/>
      <w:i w:val="0"/>
      <w:strike w:val="0"/>
      <w:dstrike w:val="0"/>
      <w:color w:val="000000"/>
      <w:position w:val="0"/>
      <w:sz w:val="20"/>
      <w:szCs w:val="20"/>
      <w:highlight w:val="white"/>
      <w:u w:val="none" w:color="000000"/>
      <w:vertAlign w:val="baseline"/>
    </w:rPr>
  </w:style>
  <w:style w:type="character" w:customStyle="1" w:styleId="ListLabel48">
    <w:name w:val="ListLabel 48"/>
    <w:rPr>
      <w:rFonts w:eastAsia="Calibri" w:cs="Calibri"/>
      <w:b w:val="0"/>
      <w:i w:val="0"/>
      <w:strike w:val="0"/>
      <w:dstrike w:val="0"/>
      <w:color w:val="000000"/>
      <w:position w:val="0"/>
      <w:sz w:val="20"/>
      <w:szCs w:val="20"/>
      <w:highlight w:val="white"/>
      <w:u w:val="none" w:color="000000"/>
      <w:vertAlign w:val="baseline"/>
    </w:rPr>
  </w:style>
  <w:style w:type="character" w:customStyle="1" w:styleId="ListLabel49">
    <w:name w:val="ListLabel 49"/>
    <w:rPr>
      <w:rFonts w:cs="Times New Roman"/>
      <w:b w:val="0"/>
      <w:i w:val="0"/>
      <w:sz w:val="22"/>
    </w:rPr>
  </w:style>
  <w:style w:type="character" w:customStyle="1" w:styleId="ListLabel50">
    <w:name w:val="ListLabel 50"/>
    <w:rPr>
      <w:rFonts w:eastAsia="Times New Roman" w:cs="Calibri"/>
      <w:b w:val="0"/>
      <w:i w:val="0"/>
      <w:strike w:val="0"/>
      <w:dstrike w:val="0"/>
      <w:color w:val="000000"/>
      <w:position w:val="0"/>
      <w:sz w:val="22"/>
      <w:szCs w:val="22"/>
      <w:highlight w:val="white"/>
      <w:u w:val="none" w:color="000000"/>
      <w:vertAlign w:val="baseline"/>
    </w:rPr>
  </w:style>
  <w:style w:type="character" w:customStyle="1" w:styleId="ListLabel51">
    <w:name w:val="ListLabel 51"/>
    <w:rPr>
      <w:rFonts w:eastAsia="Times New Roman" w:cs="Times New Roman"/>
      <w:b w:val="0"/>
      <w:i w:val="0"/>
      <w:strike w:val="0"/>
      <w:dstrike w:val="0"/>
      <w:color w:val="000000"/>
      <w:position w:val="0"/>
      <w:sz w:val="22"/>
      <w:szCs w:val="22"/>
      <w:highlight w:val="white"/>
      <w:u w:val="none" w:color="000000"/>
      <w:vertAlign w:val="baseline"/>
    </w:rPr>
  </w:style>
  <w:style w:type="character" w:customStyle="1" w:styleId="ListLabel52">
    <w:name w:val="ListLabel 52"/>
    <w:rPr>
      <w:rFonts w:eastAsia="Times New Roman" w:cs="Times New Roman"/>
      <w:b w:val="0"/>
      <w:i w:val="0"/>
      <w:strike w:val="0"/>
      <w:dstrike w:val="0"/>
      <w:color w:val="000000"/>
      <w:position w:val="0"/>
      <w:sz w:val="22"/>
      <w:szCs w:val="22"/>
      <w:highlight w:val="white"/>
      <w:u w:val="none" w:color="000000"/>
      <w:vertAlign w:val="baseline"/>
    </w:rPr>
  </w:style>
  <w:style w:type="character" w:customStyle="1" w:styleId="ListLabel53">
    <w:name w:val="ListLabel 53"/>
    <w:rPr>
      <w:rFonts w:eastAsia="Times New Roman" w:cs="Times New Roman"/>
      <w:b w:val="0"/>
      <w:i w:val="0"/>
      <w:strike w:val="0"/>
      <w:dstrike w:val="0"/>
      <w:color w:val="000000"/>
      <w:position w:val="0"/>
      <w:sz w:val="22"/>
      <w:szCs w:val="22"/>
      <w:highlight w:val="white"/>
      <w:u w:val="none" w:color="000000"/>
      <w:vertAlign w:val="baseline"/>
    </w:rPr>
  </w:style>
  <w:style w:type="character" w:customStyle="1" w:styleId="ListLabel54">
    <w:name w:val="ListLabel 54"/>
    <w:rPr>
      <w:rFonts w:eastAsia="Times New Roman" w:cs="Times New Roman"/>
      <w:b w:val="0"/>
      <w:i w:val="0"/>
      <w:strike w:val="0"/>
      <w:dstrike w:val="0"/>
      <w:color w:val="000000"/>
      <w:position w:val="0"/>
      <w:sz w:val="22"/>
      <w:szCs w:val="22"/>
      <w:highlight w:val="white"/>
      <w:u w:val="none" w:color="000000"/>
      <w:vertAlign w:val="baseline"/>
    </w:rPr>
  </w:style>
  <w:style w:type="character" w:customStyle="1" w:styleId="ListLabel55">
    <w:name w:val="ListLabel 55"/>
    <w:rPr>
      <w:rFonts w:eastAsia="Times New Roman" w:cs="Times New Roman"/>
      <w:b w:val="0"/>
      <w:i w:val="0"/>
      <w:strike w:val="0"/>
      <w:dstrike w:val="0"/>
      <w:color w:val="000000"/>
      <w:position w:val="0"/>
      <w:sz w:val="22"/>
      <w:szCs w:val="22"/>
      <w:highlight w:val="white"/>
      <w:u w:val="none" w:color="000000"/>
      <w:vertAlign w:val="baseline"/>
    </w:rPr>
  </w:style>
  <w:style w:type="character" w:customStyle="1" w:styleId="ListLabel56">
    <w:name w:val="ListLabel 56"/>
    <w:rPr>
      <w:rFonts w:eastAsia="Times New Roman" w:cs="Times New Roman"/>
      <w:b w:val="0"/>
      <w:i w:val="0"/>
      <w:strike w:val="0"/>
      <w:dstrike w:val="0"/>
      <w:color w:val="000000"/>
      <w:position w:val="0"/>
      <w:sz w:val="22"/>
      <w:szCs w:val="22"/>
      <w:highlight w:val="white"/>
      <w:u w:val="none" w:color="000000"/>
      <w:vertAlign w:val="baseline"/>
    </w:rPr>
  </w:style>
  <w:style w:type="character" w:customStyle="1" w:styleId="ListLabel57">
    <w:name w:val="ListLabel 57"/>
    <w:rPr>
      <w:rFonts w:eastAsia="Times New Roman" w:cs="Times New Roman"/>
      <w:b w:val="0"/>
      <w:i w:val="0"/>
      <w:strike w:val="0"/>
      <w:dstrike w:val="0"/>
      <w:color w:val="000000"/>
      <w:position w:val="0"/>
      <w:sz w:val="22"/>
      <w:szCs w:val="22"/>
      <w:highlight w:val="white"/>
      <w:u w:val="none" w:color="000000"/>
      <w:vertAlign w:val="baseline"/>
    </w:rPr>
  </w:style>
  <w:style w:type="character" w:customStyle="1" w:styleId="ListLabel58">
    <w:name w:val="ListLabel 58"/>
    <w:rPr>
      <w:rFonts w:eastAsia="Times New Roman" w:cs="Times New Roman"/>
      <w:b w:val="0"/>
      <w:i w:val="0"/>
      <w:strike w:val="0"/>
      <w:dstrike w:val="0"/>
      <w:color w:val="000000"/>
      <w:position w:val="0"/>
      <w:sz w:val="22"/>
      <w:szCs w:val="22"/>
      <w:highlight w:val="white"/>
      <w:u w:val="none" w:color="000000"/>
      <w:vertAlign w:val="baseline"/>
    </w:rPr>
  </w:style>
  <w:style w:type="character" w:customStyle="1" w:styleId="ListLabel59">
    <w:name w:val="ListLabel 59"/>
    <w:rPr>
      <w:rFonts w:eastAsia="Times New Roman" w:cs="Calibri"/>
      <w:b w:val="0"/>
      <w:i w:val="0"/>
      <w:strike w:val="0"/>
      <w:dstrike w:val="0"/>
      <w:color w:val="000000"/>
      <w:position w:val="0"/>
      <w:sz w:val="22"/>
      <w:szCs w:val="20"/>
      <w:highlight w:val="white"/>
      <w:u w:val="none" w:color="000000"/>
      <w:vertAlign w:val="baseline"/>
    </w:rPr>
  </w:style>
  <w:style w:type="character" w:customStyle="1" w:styleId="ListLabel60">
    <w:name w:val="ListLabel 60"/>
    <w:rPr>
      <w:rFonts w:eastAsia="Times New Roman" w:cs="Times New Roman"/>
      <w:b w:val="0"/>
      <w:i w:val="0"/>
      <w:strike w:val="0"/>
      <w:dstrike w:val="0"/>
      <w:color w:val="000000"/>
      <w:position w:val="0"/>
      <w:sz w:val="20"/>
      <w:szCs w:val="20"/>
      <w:highlight w:val="white"/>
      <w:u w:val="none" w:color="000000"/>
      <w:vertAlign w:val="baseline"/>
    </w:rPr>
  </w:style>
  <w:style w:type="character" w:customStyle="1" w:styleId="ListLabel61">
    <w:name w:val="ListLabel 61"/>
    <w:rPr>
      <w:rFonts w:eastAsia="Times New Roman" w:cs="Times New Roman"/>
      <w:b w:val="0"/>
      <w:i w:val="0"/>
      <w:strike w:val="0"/>
      <w:dstrike w:val="0"/>
      <w:color w:val="000000"/>
      <w:position w:val="0"/>
      <w:sz w:val="20"/>
      <w:szCs w:val="20"/>
      <w:highlight w:val="white"/>
      <w:u w:val="none" w:color="000000"/>
      <w:vertAlign w:val="baseline"/>
    </w:rPr>
  </w:style>
  <w:style w:type="character" w:customStyle="1" w:styleId="ListLabel62">
    <w:name w:val="ListLabel 62"/>
    <w:rPr>
      <w:rFonts w:eastAsia="Times New Roman" w:cs="Times New Roman"/>
      <w:b w:val="0"/>
      <w:i w:val="0"/>
      <w:strike w:val="0"/>
      <w:dstrike w:val="0"/>
      <w:color w:val="000000"/>
      <w:position w:val="0"/>
      <w:sz w:val="20"/>
      <w:szCs w:val="20"/>
      <w:highlight w:val="white"/>
      <w:u w:val="none" w:color="000000"/>
      <w:vertAlign w:val="baseline"/>
    </w:rPr>
  </w:style>
  <w:style w:type="character" w:customStyle="1" w:styleId="ListLabel63">
    <w:name w:val="ListLabel 63"/>
    <w:rPr>
      <w:rFonts w:eastAsia="Times New Roman" w:cs="Times New Roman"/>
      <w:b w:val="0"/>
      <w:i w:val="0"/>
      <w:strike w:val="0"/>
      <w:dstrike w:val="0"/>
      <w:color w:val="000000"/>
      <w:position w:val="0"/>
      <w:sz w:val="20"/>
      <w:szCs w:val="20"/>
      <w:highlight w:val="white"/>
      <w:u w:val="none" w:color="000000"/>
      <w:vertAlign w:val="baseline"/>
    </w:rPr>
  </w:style>
  <w:style w:type="character" w:customStyle="1" w:styleId="ListLabel64">
    <w:name w:val="ListLabel 64"/>
    <w:rPr>
      <w:rFonts w:eastAsia="Times New Roman" w:cs="Times New Roman"/>
      <w:b w:val="0"/>
      <w:i w:val="0"/>
      <w:strike w:val="0"/>
      <w:dstrike w:val="0"/>
      <w:color w:val="000000"/>
      <w:position w:val="0"/>
      <w:sz w:val="20"/>
      <w:szCs w:val="20"/>
      <w:highlight w:val="white"/>
      <w:u w:val="none" w:color="000000"/>
      <w:vertAlign w:val="baseline"/>
    </w:rPr>
  </w:style>
  <w:style w:type="character" w:customStyle="1" w:styleId="ListLabel65">
    <w:name w:val="ListLabel 65"/>
    <w:rPr>
      <w:rFonts w:eastAsia="Times New Roman" w:cs="Times New Roman"/>
      <w:b w:val="0"/>
      <w:i w:val="0"/>
      <w:strike w:val="0"/>
      <w:dstrike w:val="0"/>
      <w:color w:val="000000"/>
      <w:position w:val="0"/>
      <w:sz w:val="20"/>
      <w:szCs w:val="20"/>
      <w:highlight w:val="white"/>
      <w:u w:val="none" w:color="000000"/>
      <w:vertAlign w:val="baseline"/>
    </w:rPr>
  </w:style>
  <w:style w:type="character" w:customStyle="1" w:styleId="ListLabel66">
    <w:name w:val="ListLabel 66"/>
    <w:rPr>
      <w:rFonts w:eastAsia="Times New Roman" w:cs="Times New Roman"/>
      <w:b w:val="0"/>
      <w:i w:val="0"/>
      <w:strike w:val="0"/>
      <w:dstrike w:val="0"/>
      <w:color w:val="000000"/>
      <w:position w:val="0"/>
      <w:sz w:val="20"/>
      <w:szCs w:val="20"/>
      <w:highlight w:val="white"/>
      <w:u w:val="none" w:color="000000"/>
      <w:vertAlign w:val="baseline"/>
    </w:rPr>
  </w:style>
  <w:style w:type="character" w:customStyle="1" w:styleId="ListLabel67">
    <w:name w:val="ListLabel 67"/>
    <w:rPr>
      <w:rFonts w:eastAsia="Times New Roman" w:cs="Times New Roman"/>
      <w:b w:val="0"/>
      <w:i w:val="0"/>
      <w:strike w:val="0"/>
      <w:dstrike w:val="0"/>
      <w:color w:val="000000"/>
      <w:position w:val="0"/>
      <w:sz w:val="20"/>
      <w:szCs w:val="20"/>
      <w:highlight w:val="white"/>
      <w:u w:val="none" w:color="000000"/>
      <w:vertAlign w:val="baseline"/>
    </w:rPr>
  </w:style>
  <w:style w:type="character" w:customStyle="1" w:styleId="ListLabel68">
    <w:name w:val="ListLabel 68"/>
    <w:rPr>
      <w:rFonts w:eastAsia="Times New Roman" w:cs="Calibri"/>
      <w:b w:val="0"/>
      <w:i w:val="0"/>
      <w:strike w:val="0"/>
      <w:dstrike w:val="0"/>
      <w:color w:val="000000"/>
      <w:position w:val="0"/>
      <w:sz w:val="22"/>
      <w:szCs w:val="22"/>
      <w:highlight w:val="white"/>
      <w:u w:val="none" w:color="000000"/>
      <w:vertAlign w:val="baseline"/>
    </w:rPr>
  </w:style>
  <w:style w:type="character" w:customStyle="1" w:styleId="ListLabel69">
    <w:name w:val="ListLabel 69"/>
    <w:rPr>
      <w:rFonts w:eastAsia="Times New Roman" w:cs="Calibri"/>
      <w:b w:val="0"/>
      <w:i w:val="0"/>
      <w:strike w:val="0"/>
      <w:dstrike w:val="0"/>
      <w:color w:val="000000"/>
      <w:position w:val="0"/>
      <w:sz w:val="22"/>
      <w:szCs w:val="22"/>
      <w:highlight w:val="white"/>
      <w:u w:val="none" w:color="000000"/>
      <w:vertAlign w:val="baseline"/>
    </w:rPr>
  </w:style>
  <w:style w:type="character" w:customStyle="1" w:styleId="ListLabel70">
    <w:name w:val="ListLabel 70"/>
    <w:rPr>
      <w:rFonts w:eastAsia="Times New Roman" w:cs="Times New Roman"/>
      <w:b w:val="0"/>
      <w:i w:val="0"/>
      <w:strike w:val="0"/>
      <w:dstrike w:val="0"/>
      <w:color w:val="000000"/>
      <w:position w:val="0"/>
      <w:sz w:val="22"/>
      <w:szCs w:val="22"/>
      <w:highlight w:val="white"/>
      <w:u w:val="none" w:color="000000"/>
      <w:vertAlign w:val="baseline"/>
    </w:rPr>
  </w:style>
  <w:style w:type="character" w:customStyle="1" w:styleId="ListLabel71">
    <w:name w:val="ListLabel 71"/>
    <w:rPr>
      <w:rFonts w:eastAsia="Times New Roman" w:cs="Times New Roman"/>
      <w:b w:val="0"/>
      <w:i w:val="0"/>
      <w:strike w:val="0"/>
      <w:dstrike w:val="0"/>
      <w:color w:val="000000"/>
      <w:position w:val="0"/>
      <w:sz w:val="22"/>
      <w:szCs w:val="22"/>
      <w:highlight w:val="white"/>
      <w:u w:val="none" w:color="000000"/>
      <w:vertAlign w:val="baseline"/>
    </w:rPr>
  </w:style>
  <w:style w:type="character" w:customStyle="1" w:styleId="ListLabel72">
    <w:name w:val="ListLabel 72"/>
    <w:rPr>
      <w:rFonts w:eastAsia="Times New Roman" w:cs="Times New Roman"/>
      <w:b w:val="0"/>
      <w:i w:val="0"/>
      <w:strike w:val="0"/>
      <w:dstrike w:val="0"/>
      <w:color w:val="000000"/>
      <w:position w:val="0"/>
      <w:sz w:val="22"/>
      <w:szCs w:val="22"/>
      <w:highlight w:val="white"/>
      <w:u w:val="none" w:color="000000"/>
      <w:vertAlign w:val="baseline"/>
    </w:rPr>
  </w:style>
  <w:style w:type="character" w:customStyle="1" w:styleId="ListLabel73">
    <w:name w:val="ListLabel 73"/>
    <w:rPr>
      <w:rFonts w:eastAsia="Times New Roman" w:cs="Times New Roman"/>
      <w:b w:val="0"/>
      <w:i w:val="0"/>
      <w:strike w:val="0"/>
      <w:dstrike w:val="0"/>
      <w:color w:val="000000"/>
      <w:position w:val="0"/>
      <w:sz w:val="22"/>
      <w:szCs w:val="22"/>
      <w:highlight w:val="white"/>
      <w:u w:val="none" w:color="000000"/>
      <w:vertAlign w:val="baseline"/>
    </w:rPr>
  </w:style>
  <w:style w:type="character" w:customStyle="1" w:styleId="ListLabel74">
    <w:name w:val="ListLabel 74"/>
    <w:rPr>
      <w:rFonts w:eastAsia="Times New Roman" w:cs="Times New Roman"/>
      <w:b w:val="0"/>
      <w:i w:val="0"/>
      <w:strike w:val="0"/>
      <w:dstrike w:val="0"/>
      <w:color w:val="000000"/>
      <w:position w:val="0"/>
      <w:sz w:val="22"/>
      <w:szCs w:val="22"/>
      <w:highlight w:val="white"/>
      <w:u w:val="none" w:color="000000"/>
      <w:vertAlign w:val="baseline"/>
    </w:rPr>
  </w:style>
  <w:style w:type="character" w:customStyle="1" w:styleId="ListLabel75">
    <w:name w:val="ListLabel 75"/>
    <w:rPr>
      <w:rFonts w:eastAsia="Times New Roman" w:cs="Times New Roman"/>
      <w:b w:val="0"/>
      <w:i w:val="0"/>
      <w:strike w:val="0"/>
      <w:dstrike w:val="0"/>
      <w:color w:val="000000"/>
      <w:position w:val="0"/>
      <w:sz w:val="22"/>
      <w:szCs w:val="22"/>
      <w:highlight w:val="white"/>
      <w:u w:val="none" w:color="000000"/>
      <w:vertAlign w:val="baseline"/>
    </w:rPr>
  </w:style>
  <w:style w:type="character" w:customStyle="1" w:styleId="ListLabel76">
    <w:name w:val="ListLabel 76"/>
    <w:rPr>
      <w:rFonts w:eastAsia="Times New Roman" w:cs="Times New Roman"/>
      <w:b w:val="0"/>
      <w:i w:val="0"/>
      <w:strike w:val="0"/>
      <w:dstrike w:val="0"/>
      <w:color w:val="000000"/>
      <w:position w:val="0"/>
      <w:sz w:val="22"/>
      <w:szCs w:val="22"/>
      <w:highlight w:val="white"/>
      <w:u w:val="none" w:color="000000"/>
      <w:vertAlign w:val="baseline"/>
    </w:rPr>
  </w:style>
  <w:style w:type="character" w:customStyle="1" w:styleId="ListLabel77">
    <w:name w:val="ListLabel 77"/>
    <w:rPr>
      <w:rFonts w:eastAsia="Times New Roman" w:cs="Times New Roman"/>
      <w:b w:val="0"/>
      <w:i w:val="0"/>
      <w:strike w:val="0"/>
      <w:dstrike w:val="0"/>
      <w:color w:val="000000"/>
      <w:position w:val="0"/>
      <w:sz w:val="22"/>
      <w:szCs w:val="22"/>
      <w:highlight w:val="white"/>
      <w:u w:val="none" w:color="000000"/>
      <w:vertAlign w:val="baseline"/>
    </w:rPr>
  </w:style>
  <w:style w:type="character" w:customStyle="1" w:styleId="ListLabel78">
    <w:name w:val="ListLabel 78"/>
    <w:rPr>
      <w:rFonts w:eastAsia="Times New Roman" w:cs="Times New Roman"/>
      <w:b w:val="0"/>
      <w:i w:val="0"/>
      <w:strike w:val="0"/>
      <w:dstrike w:val="0"/>
      <w:color w:val="000000"/>
      <w:position w:val="0"/>
      <w:sz w:val="22"/>
      <w:szCs w:val="22"/>
      <w:highlight w:val="white"/>
      <w:u w:val="none" w:color="000000"/>
      <w:vertAlign w:val="baseline"/>
    </w:rPr>
  </w:style>
  <w:style w:type="character" w:customStyle="1" w:styleId="ListLabel79">
    <w:name w:val="ListLabel 79"/>
    <w:rPr>
      <w:rFonts w:eastAsia="Times New Roman" w:cs="Times New Roman"/>
      <w:b w:val="0"/>
      <w:i w:val="0"/>
      <w:strike w:val="0"/>
      <w:dstrike w:val="0"/>
      <w:color w:val="000000"/>
      <w:position w:val="0"/>
      <w:sz w:val="22"/>
      <w:szCs w:val="22"/>
      <w:highlight w:val="white"/>
      <w:u w:val="none" w:color="000000"/>
      <w:vertAlign w:val="baseline"/>
    </w:rPr>
  </w:style>
  <w:style w:type="character" w:customStyle="1" w:styleId="ListLabel80">
    <w:name w:val="ListLabel 80"/>
    <w:rPr>
      <w:rFonts w:eastAsia="Times New Roman" w:cs="Times New Roman"/>
      <w:b w:val="0"/>
      <w:i w:val="0"/>
      <w:strike w:val="0"/>
      <w:dstrike w:val="0"/>
      <w:color w:val="000000"/>
      <w:position w:val="0"/>
      <w:sz w:val="22"/>
      <w:szCs w:val="22"/>
      <w:highlight w:val="white"/>
      <w:u w:val="none" w:color="000000"/>
      <w:vertAlign w:val="baseline"/>
    </w:rPr>
  </w:style>
  <w:style w:type="character" w:customStyle="1" w:styleId="ListLabel81">
    <w:name w:val="ListLabel 81"/>
    <w:rPr>
      <w:rFonts w:eastAsia="Times New Roman" w:cs="Times New Roman"/>
      <w:b w:val="0"/>
      <w:i w:val="0"/>
      <w:strike w:val="0"/>
      <w:dstrike w:val="0"/>
      <w:color w:val="000000"/>
      <w:position w:val="0"/>
      <w:sz w:val="22"/>
      <w:szCs w:val="22"/>
      <w:highlight w:val="white"/>
      <w:u w:val="none" w:color="000000"/>
      <w:vertAlign w:val="baseline"/>
    </w:rPr>
  </w:style>
  <w:style w:type="character" w:customStyle="1" w:styleId="ListLabel82">
    <w:name w:val="ListLabel 82"/>
    <w:rPr>
      <w:rFonts w:eastAsia="Times New Roman" w:cs="Times New Roman"/>
      <w:b w:val="0"/>
      <w:i w:val="0"/>
      <w:strike w:val="0"/>
      <w:dstrike w:val="0"/>
      <w:color w:val="000000"/>
      <w:position w:val="0"/>
      <w:sz w:val="22"/>
      <w:szCs w:val="22"/>
      <w:highlight w:val="white"/>
      <w:u w:val="none" w:color="000000"/>
      <w:vertAlign w:val="baseline"/>
    </w:rPr>
  </w:style>
  <w:style w:type="character" w:customStyle="1" w:styleId="ListLabel83">
    <w:name w:val="ListLabel 83"/>
    <w:rPr>
      <w:rFonts w:eastAsia="Times New Roman" w:cs="Times New Roman"/>
      <w:b w:val="0"/>
      <w:i w:val="0"/>
      <w:strike w:val="0"/>
      <w:dstrike w:val="0"/>
      <w:color w:val="000000"/>
      <w:position w:val="0"/>
      <w:sz w:val="22"/>
      <w:szCs w:val="22"/>
      <w:highlight w:val="white"/>
      <w:u w:val="none" w:color="000000"/>
      <w:vertAlign w:val="baseline"/>
    </w:rPr>
  </w:style>
  <w:style w:type="character" w:customStyle="1" w:styleId="ListLabel84">
    <w:name w:val="ListLabel 84"/>
    <w:rPr>
      <w:rFonts w:eastAsia="Times New Roman" w:cs="Times New Roman"/>
      <w:b w:val="0"/>
      <w:i w:val="0"/>
      <w:strike w:val="0"/>
      <w:dstrike w:val="0"/>
      <w:color w:val="000000"/>
      <w:position w:val="0"/>
      <w:sz w:val="22"/>
      <w:szCs w:val="22"/>
      <w:highlight w:val="white"/>
      <w:u w:val="none" w:color="000000"/>
      <w:vertAlign w:val="baseline"/>
    </w:rPr>
  </w:style>
  <w:style w:type="character" w:customStyle="1" w:styleId="ListLabel85">
    <w:name w:val="ListLabel 85"/>
    <w:rPr>
      <w:rFonts w:eastAsia="Times New Roman" w:cs="Times New Roman"/>
      <w:b w:val="0"/>
      <w:i w:val="0"/>
      <w:strike w:val="0"/>
      <w:dstrike w:val="0"/>
      <w:color w:val="000000"/>
      <w:position w:val="0"/>
      <w:sz w:val="22"/>
      <w:szCs w:val="22"/>
      <w:highlight w:val="white"/>
      <w:u w:val="none" w:color="000000"/>
      <w:vertAlign w:val="baseline"/>
    </w:rPr>
  </w:style>
  <w:style w:type="character" w:customStyle="1" w:styleId="ListLabel86">
    <w:name w:val="ListLabel 86"/>
    <w:rPr>
      <w:rFonts w:eastAsia="Times New Roman" w:cs="Times New Roman"/>
      <w:b w:val="0"/>
      <w:i w:val="0"/>
      <w:strike w:val="0"/>
      <w:dstrike w:val="0"/>
      <w:color w:val="000000"/>
      <w:position w:val="0"/>
      <w:sz w:val="22"/>
      <w:szCs w:val="22"/>
      <w:highlight w:val="white"/>
      <w:u w:val="none" w:color="000000"/>
      <w:vertAlign w:val="baseline"/>
    </w:rPr>
  </w:style>
  <w:style w:type="character" w:customStyle="1" w:styleId="ListLabel87">
    <w:name w:val="ListLabel 87"/>
    <w:rPr>
      <w:rFonts w:eastAsia="Times New Roman" w:cs="Times New Roman"/>
      <w:b w:val="0"/>
      <w:i w:val="0"/>
      <w:strike w:val="0"/>
      <w:dstrike w:val="0"/>
      <w:color w:val="000000"/>
      <w:position w:val="0"/>
      <w:sz w:val="22"/>
      <w:szCs w:val="22"/>
      <w:highlight w:val="white"/>
      <w:u w:val="none" w:color="000000"/>
      <w:vertAlign w:val="baseline"/>
    </w:rPr>
  </w:style>
  <w:style w:type="character" w:customStyle="1" w:styleId="ListLabel88">
    <w:name w:val="ListLabel 88"/>
    <w:rPr>
      <w:rFonts w:eastAsia="Times New Roman" w:cs="Times New Roman"/>
      <w:b w:val="0"/>
      <w:i w:val="0"/>
      <w:strike w:val="0"/>
      <w:dstrike w:val="0"/>
      <w:color w:val="000000"/>
      <w:position w:val="0"/>
      <w:sz w:val="22"/>
      <w:szCs w:val="22"/>
      <w:highlight w:val="white"/>
      <w:u w:val="none" w:color="000000"/>
      <w:vertAlign w:val="baseline"/>
    </w:rPr>
  </w:style>
  <w:style w:type="character" w:customStyle="1" w:styleId="ListLabel89">
    <w:name w:val="ListLabel 89"/>
    <w:rPr>
      <w:rFonts w:eastAsia="Times New Roman" w:cs="Times New Roman"/>
      <w:b w:val="0"/>
      <w:i w:val="0"/>
      <w:strike w:val="0"/>
      <w:dstrike w:val="0"/>
      <w:color w:val="000000"/>
      <w:position w:val="0"/>
      <w:sz w:val="22"/>
      <w:szCs w:val="22"/>
      <w:highlight w:val="white"/>
      <w:u w:val="none" w:color="000000"/>
      <w:vertAlign w:val="baseline"/>
    </w:rPr>
  </w:style>
  <w:style w:type="character" w:customStyle="1" w:styleId="ListLabel90">
    <w:name w:val="ListLabel 90"/>
    <w:rPr>
      <w:rFonts w:eastAsia="Times New Roman" w:cs="Times New Roman"/>
      <w:b w:val="0"/>
      <w:i w:val="0"/>
      <w:strike w:val="0"/>
      <w:dstrike w:val="0"/>
      <w:color w:val="000000"/>
      <w:position w:val="0"/>
      <w:sz w:val="22"/>
      <w:szCs w:val="22"/>
      <w:highlight w:val="white"/>
      <w:u w:val="none" w:color="000000"/>
      <w:vertAlign w:val="baseline"/>
    </w:rPr>
  </w:style>
  <w:style w:type="character" w:customStyle="1" w:styleId="ListLabel91">
    <w:name w:val="ListLabel 91"/>
    <w:rPr>
      <w:rFonts w:eastAsia="Times New Roman" w:cs="Times New Roman"/>
      <w:b w:val="0"/>
      <w:i w:val="0"/>
      <w:strike w:val="0"/>
      <w:dstrike w:val="0"/>
      <w:color w:val="000000"/>
      <w:position w:val="0"/>
      <w:sz w:val="22"/>
      <w:szCs w:val="22"/>
      <w:highlight w:val="white"/>
      <w:u w:val="none" w:color="000000"/>
      <w:vertAlign w:val="baseline"/>
    </w:rPr>
  </w:style>
  <w:style w:type="character" w:customStyle="1" w:styleId="ListLabel92">
    <w:name w:val="ListLabel 92"/>
    <w:rPr>
      <w:rFonts w:eastAsia="Times New Roman" w:cs="Times New Roman"/>
      <w:b w:val="0"/>
      <w:i w:val="0"/>
      <w:strike w:val="0"/>
      <w:dstrike w:val="0"/>
      <w:color w:val="000000"/>
      <w:position w:val="0"/>
      <w:sz w:val="22"/>
      <w:szCs w:val="22"/>
      <w:highlight w:val="white"/>
      <w:u w:val="none" w:color="000000"/>
      <w:vertAlign w:val="baseline"/>
    </w:rPr>
  </w:style>
  <w:style w:type="character" w:customStyle="1" w:styleId="ListLabel93">
    <w:name w:val="ListLabel 93"/>
    <w:rPr>
      <w:rFonts w:eastAsia="Times New Roman" w:cs="Times New Roman"/>
      <w:b w:val="0"/>
      <w:i w:val="0"/>
      <w:strike w:val="0"/>
      <w:dstrike w:val="0"/>
      <w:color w:val="000000"/>
      <w:position w:val="0"/>
      <w:sz w:val="22"/>
      <w:szCs w:val="22"/>
      <w:highlight w:val="white"/>
      <w:u w:val="none" w:color="000000"/>
      <w:vertAlign w:val="baseline"/>
    </w:rPr>
  </w:style>
  <w:style w:type="character" w:customStyle="1" w:styleId="ListLabel94">
    <w:name w:val="ListLabel 94"/>
    <w:rPr>
      <w:rFonts w:eastAsia="Times New Roman" w:cs="Times New Roman"/>
      <w:b w:val="0"/>
      <w:i w:val="0"/>
      <w:strike w:val="0"/>
      <w:dstrike w:val="0"/>
      <w:color w:val="000000"/>
      <w:position w:val="0"/>
      <w:sz w:val="22"/>
      <w:szCs w:val="22"/>
      <w:highlight w:val="white"/>
      <w:u w:val="none" w:color="000000"/>
      <w:vertAlign w:val="baseline"/>
    </w:rPr>
  </w:style>
  <w:style w:type="paragraph" w:customStyle="1" w:styleId="Nagwek10">
    <w:name w:val="Nagłówek1"/>
    <w:basedOn w:val="Normalny"/>
    <w:next w:val="Tekstpodstawowy"/>
    <w:pPr>
      <w:keepNext/>
      <w:spacing w:before="240" w:after="120"/>
    </w:pPr>
    <w:rPr>
      <w:rFonts w:ascii="Liberation Sans" w:eastAsia="Microsoft YaHei" w:hAnsi="Liberation Sans" w:cs="Arial"/>
      <w:sz w:val="28"/>
      <w:szCs w:val="28"/>
    </w:rPr>
  </w:style>
  <w:style w:type="paragraph" w:styleId="Tekstpodstawowy">
    <w:name w:val="Body Text"/>
    <w:basedOn w:val="Normalny"/>
    <w:pPr>
      <w:tabs>
        <w:tab w:val="left" w:pos="900"/>
      </w:tabs>
      <w:spacing w:after="0" w:line="240" w:lineRule="auto"/>
      <w:jc w:val="both"/>
    </w:pPr>
    <w:rPr>
      <w:rFonts w:ascii="Times New Roman" w:hAnsi="Times New Roman"/>
      <w:sz w:val="24"/>
      <w:szCs w:val="24"/>
    </w:r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pPr>
      <w:suppressLineNumbers/>
    </w:pPr>
    <w:rPr>
      <w:rFonts w:cs="Arial"/>
    </w:rPr>
  </w:style>
  <w:style w:type="paragraph" w:customStyle="1" w:styleId="Akapitzlist1">
    <w:name w:val="Akapit z listą1"/>
    <w:basedOn w:val="Normalny"/>
    <w:pPr>
      <w:spacing w:after="0" w:line="240" w:lineRule="auto"/>
      <w:ind w:left="720"/>
      <w:contextualSpacing/>
    </w:pPr>
    <w:rPr>
      <w:rFonts w:ascii="Times New Roman" w:hAnsi="Times New Roman"/>
      <w:sz w:val="24"/>
      <w:szCs w:val="24"/>
      <w:lang w:eastAsia="ar-SA"/>
    </w:rPr>
  </w:style>
  <w:style w:type="paragraph" w:customStyle="1" w:styleId="Default">
    <w:name w:val="Default"/>
    <w:pPr>
      <w:suppressAutoHyphens/>
    </w:pPr>
    <w:rPr>
      <w:rFonts w:eastAsia="Calibri"/>
      <w:color w:val="000000"/>
      <w:sz w:val="24"/>
      <w:szCs w:val="24"/>
      <w:lang w:eastAsia="en-US"/>
    </w:rPr>
  </w:style>
  <w:style w:type="paragraph" w:customStyle="1" w:styleId="BodyText21">
    <w:name w:val="Body Text 21"/>
    <w:basedOn w:val="Normalny"/>
    <w:pPr>
      <w:tabs>
        <w:tab w:val="left" w:pos="0"/>
      </w:tabs>
      <w:spacing w:after="0" w:line="240" w:lineRule="auto"/>
      <w:jc w:val="both"/>
    </w:pPr>
    <w:rPr>
      <w:rFonts w:ascii="Times New Roman" w:hAnsi="Times New Roman"/>
      <w:sz w:val="24"/>
      <w:szCs w:val="20"/>
    </w:rPr>
  </w:style>
  <w:style w:type="paragraph" w:styleId="Stopka">
    <w:name w:val="footer"/>
    <w:basedOn w:val="Normalny"/>
    <w:uiPriority w:val="99"/>
    <w:pPr>
      <w:tabs>
        <w:tab w:val="center" w:pos="4536"/>
        <w:tab w:val="right" w:pos="9072"/>
      </w:tabs>
      <w:spacing w:after="0" w:line="240" w:lineRule="auto"/>
    </w:pPr>
  </w:style>
  <w:style w:type="paragraph" w:customStyle="1" w:styleId="Bezodstpw1">
    <w:name w:val="Bez odstępów1"/>
    <w:pPr>
      <w:suppressAutoHyphens/>
    </w:pPr>
    <w:rPr>
      <w:rFonts w:ascii="Calibri" w:eastAsia="Calibri" w:hAnsi="Calibri"/>
      <w:sz w:val="22"/>
      <w:szCs w:val="22"/>
      <w:lang w:eastAsia="en-US"/>
    </w:rPr>
  </w:style>
  <w:style w:type="paragraph" w:styleId="Nagwek">
    <w:name w:val="header"/>
    <w:basedOn w:val="Normalny"/>
    <w:uiPriority w:val="99"/>
    <w:pPr>
      <w:tabs>
        <w:tab w:val="center" w:pos="4536"/>
        <w:tab w:val="right" w:pos="9072"/>
      </w:tabs>
      <w:spacing w:after="0" w:line="240" w:lineRule="auto"/>
    </w:pPr>
  </w:style>
  <w:style w:type="paragraph" w:customStyle="1" w:styleId="Tekstdymka1">
    <w:name w:val="Tekst dymka1"/>
    <w:basedOn w:val="Normalny"/>
    <w:pPr>
      <w:spacing w:after="0" w:line="240" w:lineRule="auto"/>
    </w:pPr>
    <w:rPr>
      <w:rFonts w:ascii="Tahoma" w:hAnsi="Tahoma" w:cs="Tahoma"/>
      <w:sz w:val="16"/>
      <w:szCs w:val="16"/>
    </w:rPr>
  </w:style>
  <w:style w:type="paragraph" w:customStyle="1" w:styleId="Zawartoramki">
    <w:name w:val="Zawartość ramki"/>
    <w:basedOn w:val="Normalny"/>
  </w:style>
  <w:style w:type="paragraph" w:styleId="Tekstdymka">
    <w:name w:val="Balloon Text"/>
    <w:basedOn w:val="Normalny"/>
    <w:link w:val="TekstdymkaZnak1"/>
    <w:uiPriority w:val="99"/>
    <w:semiHidden/>
    <w:unhideWhenUsed/>
    <w:rsid w:val="000A33B2"/>
    <w:pPr>
      <w:spacing w:after="0" w:line="240" w:lineRule="auto"/>
    </w:pPr>
    <w:rPr>
      <w:rFonts w:ascii="Tahoma" w:hAnsi="Tahoma"/>
      <w:sz w:val="16"/>
      <w:szCs w:val="16"/>
      <w:lang w:val="x-none" w:eastAsia="x-none"/>
    </w:rPr>
  </w:style>
  <w:style w:type="character" w:customStyle="1" w:styleId="TekstdymkaZnak1">
    <w:name w:val="Tekst dymka Znak1"/>
    <w:link w:val="Tekstdymka"/>
    <w:uiPriority w:val="99"/>
    <w:semiHidden/>
    <w:rsid w:val="000A33B2"/>
    <w:rPr>
      <w:rFonts w:ascii="Tahoma" w:hAnsi="Tahoma" w:cs="Tahoma"/>
      <w:sz w:val="16"/>
      <w:szCs w:val="16"/>
    </w:rPr>
  </w:style>
  <w:style w:type="table" w:styleId="Tabela-Siatka">
    <w:name w:val="Table Grid"/>
    <w:basedOn w:val="Standardowy"/>
    <w:uiPriority w:val="59"/>
    <w:rsid w:val="00A025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28773B"/>
    <w:pPr>
      <w:suppressAutoHyphens w:val="0"/>
      <w:spacing w:before="100" w:beforeAutospacing="1" w:after="100" w:afterAutospacing="1" w:line="240" w:lineRule="auto"/>
    </w:pPr>
    <w:rPr>
      <w:rFonts w:ascii="Times New Roman" w:hAnsi="Times New Roman"/>
      <w:sz w:val="24"/>
      <w:szCs w:val="24"/>
    </w:rPr>
  </w:style>
  <w:style w:type="character" w:styleId="Pogrubienie">
    <w:name w:val="Strong"/>
    <w:uiPriority w:val="22"/>
    <w:qFormat/>
    <w:rsid w:val="0028773B"/>
    <w:rPr>
      <w:b/>
      <w:bCs/>
    </w:rPr>
  </w:style>
  <w:style w:type="paragraph" w:styleId="Tekstprzypisukocowego">
    <w:name w:val="endnote text"/>
    <w:basedOn w:val="Normalny"/>
    <w:link w:val="TekstprzypisukocowegoZnak"/>
    <w:uiPriority w:val="99"/>
    <w:semiHidden/>
    <w:unhideWhenUsed/>
    <w:rsid w:val="00ED7B0C"/>
    <w:rPr>
      <w:sz w:val="20"/>
      <w:szCs w:val="20"/>
      <w:lang w:val="x-none" w:eastAsia="x-none"/>
    </w:rPr>
  </w:style>
  <w:style w:type="character" w:customStyle="1" w:styleId="TekstprzypisukocowegoZnak">
    <w:name w:val="Tekst przypisu końcowego Znak"/>
    <w:link w:val="Tekstprzypisukocowego"/>
    <w:uiPriority w:val="99"/>
    <w:semiHidden/>
    <w:rsid w:val="00ED7B0C"/>
    <w:rPr>
      <w:rFonts w:ascii="Calibri" w:hAnsi="Calibri"/>
    </w:rPr>
  </w:style>
  <w:style w:type="character" w:styleId="Odwoanieprzypisukocowego">
    <w:name w:val="endnote reference"/>
    <w:uiPriority w:val="99"/>
    <w:semiHidden/>
    <w:unhideWhenUsed/>
    <w:rsid w:val="00ED7B0C"/>
    <w:rPr>
      <w:vertAlign w:val="superscript"/>
    </w:rPr>
  </w:style>
  <w:style w:type="paragraph" w:styleId="Akapitzlist">
    <w:name w:val="List Paragraph"/>
    <w:basedOn w:val="Normalny"/>
    <w:uiPriority w:val="34"/>
    <w:qFormat/>
    <w:rsid w:val="00242B55"/>
    <w:pPr>
      <w:suppressAutoHyphens w:val="0"/>
      <w:ind w:left="720"/>
      <w:contextualSpacing/>
    </w:pPr>
    <w:rPr>
      <w:rFonts w:eastAsia="Calibri"/>
      <w:lang w:eastAsia="en-US"/>
    </w:rPr>
  </w:style>
  <w:style w:type="paragraph" w:styleId="Poprawka">
    <w:name w:val="Revision"/>
    <w:hidden/>
    <w:uiPriority w:val="99"/>
    <w:semiHidden/>
    <w:rsid w:val="00E341DA"/>
    <w:rPr>
      <w:rFonts w:ascii="Calibri" w:hAnsi="Calibri"/>
      <w:sz w:val="22"/>
      <w:szCs w:val="22"/>
    </w:rPr>
  </w:style>
  <w:style w:type="character" w:styleId="Odwoaniedokomentarza">
    <w:name w:val="annotation reference"/>
    <w:uiPriority w:val="99"/>
    <w:semiHidden/>
    <w:unhideWhenUsed/>
    <w:rsid w:val="00E341DA"/>
    <w:rPr>
      <w:sz w:val="16"/>
      <w:szCs w:val="16"/>
    </w:rPr>
  </w:style>
  <w:style w:type="paragraph" w:styleId="Tekstkomentarza">
    <w:name w:val="annotation text"/>
    <w:basedOn w:val="Normalny"/>
    <w:link w:val="TekstkomentarzaZnak"/>
    <w:uiPriority w:val="99"/>
    <w:semiHidden/>
    <w:unhideWhenUsed/>
    <w:rsid w:val="00E341DA"/>
    <w:rPr>
      <w:sz w:val="20"/>
      <w:szCs w:val="20"/>
    </w:rPr>
  </w:style>
  <w:style w:type="character" w:customStyle="1" w:styleId="TekstkomentarzaZnak">
    <w:name w:val="Tekst komentarza Znak"/>
    <w:link w:val="Tekstkomentarza"/>
    <w:uiPriority w:val="99"/>
    <w:semiHidden/>
    <w:rsid w:val="00E341DA"/>
    <w:rPr>
      <w:rFonts w:ascii="Calibri" w:hAnsi="Calibri"/>
    </w:rPr>
  </w:style>
  <w:style w:type="paragraph" w:styleId="Tematkomentarza">
    <w:name w:val="annotation subject"/>
    <w:basedOn w:val="Tekstkomentarza"/>
    <w:next w:val="Tekstkomentarza"/>
    <w:link w:val="TematkomentarzaZnak"/>
    <w:uiPriority w:val="99"/>
    <w:semiHidden/>
    <w:unhideWhenUsed/>
    <w:rsid w:val="00E341DA"/>
    <w:rPr>
      <w:b/>
      <w:bCs/>
    </w:rPr>
  </w:style>
  <w:style w:type="character" w:customStyle="1" w:styleId="TematkomentarzaZnak">
    <w:name w:val="Temat komentarza Znak"/>
    <w:link w:val="Tematkomentarza"/>
    <w:uiPriority w:val="99"/>
    <w:semiHidden/>
    <w:rsid w:val="00E341DA"/>
    <w:rPr>
      <w:rFonts w:ascii="Calibri" w:hAnsi="Calibri"/>
      <w:b/>
      <w:bCs/>
    </w:rPr>
  </w:style>
  <w:style w:type="character" w:styleId="Tekstzastpczy">
    <w:name w:val="Placeholder Text"/>
    <w:basedOn w:val="Domylnaczcionkaakapitu"/>
    <w:uiPriority w:val="99"/>
    <w:semiHidden/>
    <w:rsid w:val="00377D16"/>
    <w:rPr>
      <w:color w:val="808080"/>
    </w:rPr>
  </w:style>
  <w:style w:type="paragraph" w:styleId="Tekstprzypisudolnego">
    <w:name w:val="footnote text"/>
    <w:basedOn w:val="Normalny"/>
    <w:link w:val="TekstprzypisudolnegoZnak"/>
    <w:uiPriority w:val="99"/>
    <w:semiHidden/>
    <w:unhideWhenUsed/>
    <w:rsid w:val="00673AA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673AA3"/>
    <w:rPr>
      <w:rFonts w:ascii="Calibri" w:hAnsi="Calibri"/>
    </w:rPr>
  </w:style>
  <w:style w:type="character" w:styleId="Odwoanieprzypisudolnego">
    <w:name w:val="footnote reference"/>
    <w:basedOn w:val="Domylnaczcionkaakapitu"/>
    <w:uiPriority w:val="99"/>
    <w:semiHidden/>
    <w:unhideWhenUsed/>
    <w:rsid w:val="00673AA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6C79580-6537-490F-8E90-47A0A033DD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634</TotalTime>
  <Pages>9</Pages>
  <Words>2890</Words>
  <Characters>17344</Characters>
  <Application>Microsoft Office Word</Application>
  <DocSecurity>0</DocSecurity>
  <Lines>144</Lines>
  <Paragraphs>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Monika Bogacka</cp:lastModifiedBy>
  <cp:revision>73</cp:revision>
  <cp:lastPrinted>2021-03-05T13:00:00Z</cp:lastPrinted>
  <dcterms:created xsi:type="dcterms:W3CDTF">2025-03-14T09:29:00Z</dcterms:created>
  <dcterms:modified xsi:type="dcterms:W3CDTF">2026-03-04T13:42:00Z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